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51E8FD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0F63E41E" w14:textId="77777777" w:rsidR="004D361E" w:rsidRPr="00057D1D" w:rsidRDefault="004D361E">
      <w:pPr>
        <w:pStyle w:val="Nadpis3"/>
      </w:pPr>
      <w:r w:rsidRPr="00057D1D">
        <w:t>B Souhrnná technická zpráva</w:t>
      </w:r>
    </w:p>
    <w:p w14:paraId="0632FAD7" w14:textId="77777777" w:rsidR="004D361E" w:rsidRPr="00057D1D" w:rsidRDefault="004D361E">
      <w:pPr>
        <w:pStyle w:val="Nadpis2"/>
        <w:ind w:left="2832" w:hanging="2832"/>
        <w:rPr>
          <w:b/>
          <w:bCs/>
        </w:rPr>
      </w:pPr>
    </w:p>
    <w:p w14:paraId="6CCDB676" w14:textId="77777777" w:rsidR="004D361E" w:rsidRPr="00057D1D" w:rsidRDefault="004D361E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6"/>
        </w:rPr>
      </w:pPr>
      <w:r w:rsidRPr="00057D1D">
        <w:rPr>
          <w:rFonts w:ascii="Arial" w:hAnsi="Arial" w:cs="Arial"/>
          <w:b/>
          <w:bCs/>
          <w:sz w:val="28"/>
          <w:szCs w:val="26"/>
        </w:rPr>
        <w:t>B.1 Popis území stavby</w:t>
      </w:r>
    </w:p>
    <w:p w14:paraId="2ADDBB17" w14:textId="5FC86D70" w:rsidR="004D361E" w:rsidRPr="00057D1D" w:rsidRDefault="004D361E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a)</w:t>
      </w:r>
      <w:r w:rsidR="00A40967">
        <w:rPr>
          <w:rFonts w:ascii="Arial" w:hAnsi="Arial" w:cs="Arial"/>
          <w:b/>
          <w:bCs/>
          <w:sz w:val="24"/>
          <w:szCs w:val="26"/>
        </w:rPr>
        <w:t xml:space="preserve"> </w:t>
      </w:r>
      <w:r w:rsidRPr="00057D1D">
        <w:rPr>
          <w:rFonts w:ascii="Arial" w:hAnsi="Arial" w:cs="Arial"/>
          <w:b/>
          <w:bCs/>
          <w:sz w:val="24"/>
          <w:szCs w:val="26"/>
        </w:rPr>
        <w:t>Charakteristika stavebního pozemku</w:t>
      </w:r>
      <w:r w:rsidR="00AE3A6A" w:rsidRPr="00057D1D">
        <w:rPr>
          <w:rFonts w:ascii="Arial" w:hAnsi="Arial" w:cs="Arial"/>
          <w:b/>
          <w:bCs/>
          <w:sz w:val="24"/>
          <w:szCs w:val="26"/>
        </w:rPr>
        <w:t>, technický stav objektů</w:t>
      </w:r>
    </w:p>
    <w:p w14:paraId="175F1C54" w14:textId="77777777" w:rsidR="009B0EEE" w:rsidRPr="00057D1D" w:rsidRDefault="009B0EEE" w:rsidP="0003680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7D1D">
        <w:rPr>
          <w:rFonts w:ascii="Arial" w:hAnsi="Arial" w:cs="Arial"/>
          <w:sz w:val="24"/>
        </w:rPr>
        <w:t xml:space="preserve">Dokumentace řeší úpravu koryta toku v úseku intravilánu městyse Troskotovice ř.km 4,300 – 5,525. </w:t>
      </w:r>
      <w:r w:rsidRPr="00057D1D">
        <w:rPr>
          <w:rFonts w:ascii="Arial" w:hAnsi="Arial" w:cs="Arial"/>
          <w:sz w:val="24"/>
          <w:szCs w:val="24"/>
        </w:rPr>
        <w:t xml:space="preserve">Úsek (ř.km 4,300) začíná v místě plánované ČOV a končí pod hrází Horního </w:t>
      </w:r>
      <w:proofErr w:type="spellStart"/>
      <w:r w:rsidRPr="00057D1D">
        <w:rPr>
          <w:rFonts w:ascii="Arial" w:hAnsi="Arial" w:cs="Arial"/>
          <w:sz w:val="24"/>
          <w:szCs w:val="24"/>
        </w:rPr>
        <w:t>troskotovického</w:t>
      </w:r>
      <w:proofErr w:type="spellEnd"/>
      <w:r w:rsidRPr="00057D1D">
        <w:rPr>
          <w:rFonts w:ascii="Arial" w:hAnsi="Arial" w:cs="Arial"/>
          <w:sz w:val="24"/>
          <w:szCs w:val="24"/>
        </w:rPr>
        <w:t xml:space="preserve"> rybníka (ř.km 5,525). Koryto je v celém úseku upravené, lichoběžníkového příčného tvaru. Šířka dna koryta je cca 1m, sklon svahů je 1:1,5. Koryto, vyjma úseků pod konstrukcemi mostů, není opevněno. Koryto v celém úseku silně zarůstá rákosinami a náletovými dřevinami. Při vypouštění rybníka nebo přívalových srážkách je koryto silně zanášeno jemnými sedimenty. Vlivem nánosů a porostu pak dochází k </w:t>
      </w:r>
      <w:proofErr w:type="spellStart"/>
      <w:r w:rsidRPr="00057D1D">
        <w:rPr>
          <w:rFonts w:ascii="Arial" w:hAnsi="Arial" w:cs="Arial"/>
          <w:sz w:val="24"/>
          <w:szCs w:val="24"/>
        </w:rPr>
        <w:t>vybřežování</w:t>
      </w:r>
      <w:proofErr w:type="spellEnd"/>
      <w:r w:rsidRPr="00057D1D">
        <w:rPr>
          <w:rFonts w:ascii="Arial" w:hAnsi="Arial" w:cs="Arial"/>
          <w:sz w:val="24"/>
          <w:szCs w:val="24"/>
        </w:rPr>
        <w:t xml:space="preserve"> vody na okolní pozemky v </w:t>
      </w:r>
      <w:proofErr w:type="spellStart"/>
      <w:r w:rsidRPr="00057D1D">
        <w:rPr>
          <w:rFonts w:ascii="Arial" w:hAnsi="Arial" w:cs="Arial"/>
          <w:sz w:val="24"/>
          <w:szCs w:val="24"/>
        </w:rPr>
        <w:t>intavilánu</w:t>
      </w:r>
      <w:proofErr w:type="spellEnd"/>
      <w:r w:rsidRPr="00057D1D">
        <w:rPr>
          <w:rFonts w:ascii="Arial" w:hAnsi="Arial" w:cs="Arial"/>
          <w:sz w:val="24"/>
          <w:szCs w:val="24"/>
        </w:rPr>
        <w:t xml:space="preserve"> městyse Troskotovice. </w:t>
      </w:r>
    </w:p>
    <w:p w14:paraId="36CE741E" w14:textId="77777777" w:rsidR="00055153" w:rsidRPr="00057D1D" w:rsidRDefault="00055153" w:rsidP="00036806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057D1D">
        <w:rPr>
          <w:rFonts w:ascii="Arial" w:hAnsi="Arial"/>
          <w:sz w:val="24"/>
          <w:szCs w:val="24"/>
          <w:u w:val="single"/>
        </w:rPr>
        <w:t>Trasu koryta křižují, nebo je trasa v souběhu s níže uvedenými IS:</w:t>
      </w:r>
    </w:p>
    <w:p w14:paraId="2949862E" w14:textId="77777777" w:rsidR="00623613" w:rsidRPr="00057D1D" w:rsidRDefault="00525A0E" w:rsidP="002528B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- ř. km </w:t>
      </w:r>
      <w:r w:rsidR="00623613" w:rsidRPr="00057D1D">
        <w:rPr>
          <w:rFonts w:ascii="Arial" w:hAnsi="Arial"/>
          <w:sz w:val="24"/>
          <w:szCs w:val="24"/>
        </w:rPr>
        <w:t xml:space="preserve">4,440 </w:t>
      </w:r>
      <w:r w:rsidRPr="00057D1D">
        <w:rPr>
          <w:rFonts w:ascii="Arial" w:hAnsi="Arial"/>
          <w:sz w:val="24"/>
          <w:szCs w:val="24"/>
        </w:rPr>
        <w:t xml:space="preserve">- </w:t>
      </w:r>
      <w:r w:rsidR="00623613" w:rsidRPr="00057D1D">
        <w:rPr>
          <w:rFonts w:ascii="Arial" w:hAnsi="Arial"/>
          <w:sz w:val="24"/>
          <w:szCs w:val="24"/>
        </w:rPr>
        <w:t xml:space="preserve">LB vyústění kanalizace </w:t>
      </w:r>
    </w:p>
    <w:p w14:paraId="04AD600A" w14:textId="77777777" w:rsidR="00C1489A" w:rsidRPr="00057D1D" w:rsidRDefault="00C1489A" w:rsidP="002528B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- ř. km </w:t>
      </w:r>
      <w:r w:rsidR="00623613" w:rsidRPr="00057D1D">
        <w:rPr>
          <w:rFonts w:ascii="Arial" w:hAnsi="Arial"/>
          <w:sz w:val="24"/>
          <w:szCs w:val="24"/>
        </w:rPr>
        <w:t>4,688–křížení sdělovací kabel</w:t>
      </w:r>
    </w:p>
    <w:p w14:paraId="0A4A247F" w14:textId="77777777" w:rsidR="000E2650" w:rsidRPr="00057D1D" w:rsidRDefault="00623613" w:rsidP="000E265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>- ř. km 4,689</w:t>
      </w:r>
      <w:r w:rsidR="000E2650" w:rsidRPr="00057D1D">
        <w:rPr>
          <w:rFonts w:ascii="Arial" w:hAnsi="Arial"/>
          <w:sz w:val="24"/>
          <w:szCs w:val="24"/>
        </w:rPr>
        <w:t xml:space="preserve"> - LB </w:t>
      </w:r>
      <w:r w:rsidRPr="00057D1D">
        <w:rPr>
          <w:rFonts w:ascii="Arial" w:hAnsi="Arial"/>
          <w:sz w:val="24"/>
          <w:szCs w:val="24"/>
        </w:rPr>
        <w:t xml:space="preserve">+ PB </w:t>
      </w:r>
      <w:r w:rsidR="000E2650" w:rsidRPr="00057D1D">
        <w:rPr>
          <w:rFonts w:ascii="Arial" w:hAnsi="Arial"/>
          <w:sz w:val="24"/>
          <w:szCs w:val="24"/>
        </w:rPr>
        <w:t>vyústění kanalizace</w:t>
      </w:r>
    </w:p>
    <w:p w14:paraId="5966CCD7" w14:textId="77777777" w:rsidR="000E2650" w:rsidRPr="00057D1D" w:rsidRDefault="000E2650" w:rsidP="000E265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- ř. km </w:t>
      </w:r>
      <w:r w:rsidR="00623613" w:rsidRPr="00057D1D">
        <w:rPr>
          <w:rFonts w:ascii="Arial" w:hAnsi="Arial"/>
          <w:sz w:val="24"/>
          <w:szCs w:val="24"/>
        </w:rPr>
        <w:t>4,703</w:t>
      </w:r>
      <w:r w:rsidRPr="00057D1D">
        <w:rPr>
          <w:rFonts w:ascii="Arial" w:hAnsi="Arial"/>
          <w:sz w:val="24"/>
          <w:szCs w:val="24"/>
        </w:rPr>
        <w:t xml:space="preserve"> - PB vyústění kanalizace</w:t>
      </w:r>
    </w:p>
    <w:p w14:paraId="57CD307E" w14:textId="77777777" w:rsidR="00283DE5" w:rsidRPr="00057D1D" w:rsidRDefault="00283DE5" w:rsidP="00283DE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- ř. km </w:t>
      </w:r>
      <w:r w:rsidR="00623613" w:rsidRPr="00057D1D">
        <w:rPr>
          <w:rFonts w:ascii="Arial" w:hAnsi="Arial"/>
          <w:sz w:val="24"/>
          <w:szCs w:val="24"/>
        </w:rPr>
        <w:t>4,705–křížení el. kabel</w:t>
      </w:r>
    </w:p>
    <w:p w14:paraId="75CA2A30" w14:textId="77777777" w:rsidR="00250ED3" w:rsidRPr="00057D1D" w:rsidRDefault="00250ED3" w:rsidP="00250ED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- ř. km </w:t>
      </w:r>
      <w:r w:rsidR="00623613" w:rsidRPr="00057D1D">
        <w:rPr>
          <w:rFonts w:ascii="Arial" w:hAnsi="Arial"/>
          <w:sz w:val="24"/>
          <w:szCs w:val="24"/>
        </w:rPr>
        <w:t>4,705</w:t>
      </w:r>
      <w:r w:rsidRPr="00057D1D">
        <w:rPr>
          <w:rFonts w:ascii="Arial" w:hAnsi="Arial"/>
          <w:sz w:val="24"/>
          <w:szCs w:val="24"/>
        </w:rPr>
        <w:t xml:space="preserve"> - </w:t>
      </w:r>
      <w:r w:rsidR="00623613" w:rsidRPr="00057D1D">
        <w:rPr>
          <w:rFonts w:ascii="Arial" w:hAnsi="Arial"/>
          <w:sz w:val="24"/>
          <w:szCs w:val="24"/>
        </w:rPr>
        <w:t>vodovod</w:t>
      </w:r>
    </w:p>
    <w:p w14:paraId="67C15A29" w14:textId="77777777" w:rsidR="00283DE5" w:rsidRPr="00057D1D" w:rsidRDefault="00283DE5" w:rsidP="00283DE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- ř. km </w:t>
      </w:r>
      <w:r w:rsidR="00623613" w:rsidRPr="00057D1D">
        <w:rPr>
          <w:rFonts w:ascii="Arial" w:hAnsi="Arial"/>
          <w:sz w:val="24"/>
          <w:szCs w:val="24"/>
        </w:rPr>
        <w:t>4,705–křížení plyn</w:t>
      </w:r>
    </w:p>
    <w:p w14:paraId="7FACD84B" w14:textId="77777777" w:rsidR="00283DE5" w:rsidRPr="00057D1D" w:rsidRDefault="00283DE5" w:rsidP="00283DE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- ř. km </w:t>
      </w:r>
      <w:r w:rsidR="00AD6D95" w:rsidRPr="00057D1D">
        <w:rPr>
          <w:rFonts w:ascii="Arial" w:hAnsi="Arial"/>
          <w:sz w:val="24"/>
          <w:szCs w:val="24"/>
        </w:rPr>
        <w:t>4,7938</w:t>
      </w:r>
      <w:r w:rsidRPr="00057D1D">
        <w:rPr>
          <w:rFonts w:ascii="Arial" w:hAnsi="Arial"/>
          <w:sz w:val="24"/>
          <w:szCs w:val="24"/>
        </w:rPr>
        <w:t xml:space="preserve"> - </w:t>
      </w:r>
      <w:r w:rsidR="00AD6D95" w:rsidRPr="00057D1D">
        <w:rPr>
          <w:rFonts w:ascii="Arial" w:hAnsi="Arial"/>
          <w:sz w:val="24"/>
          <w:szCs w:val="24"/>
        </w:rPr>
        <w:t>P</w:t>
      </w:r>
      <w:r w:rsidRPr="00057D1D">
        <w:rPr>
          <w:rFonts w:ascii="Arial" w:hAnsi="Arial"/>
          <w:sz w:val="24"/>
          <w:szCs w:val="24"/>
        </w:rPr>
        <w:t>B vyústění kanalizace</w:t>
      </w:r>
    </w:p>
    <w:p w14:paraId="24F2A9B0" w14:textId="77777777" w:rsidR="00283DE5" w:rsidRPr="00057D1D" w:rsidRDefault="00283DE5" w:rsidP="00283DE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>- ř. km</w:t>
      </w:r>
      <w:r w:rsidR="00AD6D95" w:rsidRPr="00057D1D">
        <w:rPr>
          <w:rFonts w:ascii="Arial" w:hAnsi="Arial"/>
          <w:sz w:val="24"/>
          <w:szCs w:val="24"/>
        </w:rPr>
        <w:t xml:space="preserve"> 4,8795 </w:t>
      </w:r>
      <w:r w:rsidRPr="00057D1D">
        <w:rPr>
          <w:rFonts w:ascii="Arial" w:hAnsi="Arial"/>
          <w:sz w:val="24"/>
          <w:szCs w:val="24"/>
        </w:rPr>
        <w:t>- LB vyústění kanalizace</w:t>
      </w:r>
    </w:p>
    <w:p w14:paraId="0C6482E8" w14:textId="77777777" w:rsidR="00283DE5" w:rsidRPr="00057D1D" w:rsidRDefault="00283DE5" w:rsidP="00283DE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- ř. km </w:t>
      </w:r>
      <w:r w:rsidR="00AD6D95" w:rsidRPr="00057D1D">
        <w:rPr>
          <w:rFonts w:ascii="Arial" w:hAnsi="Arial"/>
          <w:sz w:val="24"/>
          <w:szCs w:val="24"/>
        </w:rPr>
        <w:t>5,195</w:t>
      </w:r>
      <w:r w:rsidRPr="00057D1D">
        <w:rPr>
          <w:rFonts w:ascii="Arial" w:hAnsi="Arial"/>
          <w:sz w:val="24"/>
          <w:szCs w:val="24"/>
        </w:rPr>
        <w:t xml:space="preserve"> - LB vyústění kanalizace</w:t>
      </w:r>
    </w:p>
    <w:p w14:paraId="06FEBA14" w14:textId="77777777" w:rsidR="00A211A4" w:rsidRPr="00057D1D" w:rsidRDefault="00A211A4" w:rsidP="00A211A4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057D1D">
        <w:rPr>
          <w:rFonts w:ascii="Arial" w:hAnsi="Arial"/>
          <w:sz w:val="24"/>
          <w:szCs w:val="24"/>
          <w:u w:val="single"/>
        </w:rPr>
        <w:t>Objekty umístěné v korytě:</w:t>
      </w:r>
    </w:p>
    <w:p w14:paraId="753542CA" w14:textId="77777777" w:rsidR="00A211A4" w:rsidRPr="00057D1D" w:rsidRDefault="00A211A4" w:rsidP="00A211A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- ř. km </w:t>
      </w:r>
      <w:r w:rsidR="002A5F20" w:rsidRPr="00057D1D">
        <w:rPr>
          <w:rFonts w:ascii="Arial" w:hAnsi="Arial"/>
          <w:sz w:val="24"/>
          <w:szCs w:val="24"/>
        </w:rPr>
        <w:t>4,691</w:t>
      </w:r>
      <w:r w:rsidRPr="00057D1D">
        <w:rPr>
          <w:rFonts w:ascii="Arial" w:hAnsi="Arial"/>
          <w:sz w:val="24"/>
          <w:szCs w:val="24"/>
        </w:rPr>
        <w:t xml:space="preserve"> - Silniční most</w:t>
      </w:r>
    </w:p>
    <w:p w14:paraId="17504210" w14:textId="77777777" w:rsidR="00A211A4" w:rsidRPr="00057D1D" w:rsidRDefault="00A211A4" w:rsidP="00A211A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- ř. km </w:t>
      </w:r>
      <w:r w:rsidR="002A5F20" w:rsidRPr="00057D1D">
        <w:rPr>
          <w:rFonts w:ascii="Arial" w:hAnsi="Arial"/>
          <w:sz w:val="24"/>
          <w:szCs w:val="24"/>
        </w:rPr>
        <w:t>4,8727–Lávka pro pěší</w:t>
      </w:r>
    </w:p>
    <w:p w14:paraId="7D030AE5" w14:textId="77777777" w:rsidR="00A211A4" w:rsidRPr="00057D1D" w:rsidRDefault="00A211A4" w:rsidP="00A211A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- ř. km </w:t>
      </w:r>
      <w:r w:rsidR="002A5F20" w:rsidRPr="00057D1D">
        <w:rPr>
          <w:rFonts w:ascii="Arial" w:hAnsi="Arial"/>
          <w:sz w:val="24"/>
          <w:szCs w:val="24"/>
        </w:rPr>
        <w:t>5,030</w:t>
      </w:r>
      <w:r w:rsidRPr="00057D1D">
        <w:rPr>
          <w:rFonts w:ascii="Arial" w:hAnsi="Arial"/>
          <w:sz w:val="24"/>
          <w:szCs w:val="24"/>
        </w:rPr>
        <w:t xml:space="preserve"> - Lávka </w:t>
      </w:r>
      <w:r w:rsidR="002A5F20" w:rsidRPr="00057D1D">
        <w:rPr>
          <w:rFonts w:ascii="Arial" w:hAnsi="Arial"/>
          <w:sz w:val="24"/>
          <w:szCs w:val="24"/>
        </w:rPr>
        <w:t>(přejezd)</w:t>
      </w:r>
    </w:p>
    <w:p w14:paraId="78C5DE09" w14:textId="77777777" w:rsidR="00A211A4" w:rsidRPr="00057D1D" w:rsidRDefault="00A211A4" w:rsidP="00A211A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- ř. km </w:t>
      </w:r>
      <w:r w:rsidR="002A5F20" w:rsidRPr="00057D1D">
        <w:rPr>
          <w:rFonts w:ascii="Arial" w:hAnsi="Arial"/>
          <w:sz w:val="24"/>
          <w:szCs w:val="24"/>
        </w:rPr>
        <w:t>5,185–Hospodářský přejezd</w:t>
      </w:r>
    </w:p>
    <w:p w14:paraId="59E4005F" w14:textId="77777777" w:rsidR="002A5F20" w:rsidRPr="00057D1D" w:rsidRDefault="002A5F20" w:rsidP="002A5F20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057D1D">
        <w:rPr>
          <w:rFonts w:ascii="Arial" w:hAnsi="Arial"/>
          <w:sz w:val="24"/>
          <w:szCs w:val="24"/>
          <w:u w:val="single"/>
        </w:rPr>
        <w:t>Přítoky do koryta:</w:t>
      </w:r>
    </w:p>
    <w:p w14:paraId="1AEF1528" w14:textId="77777777" w:rsidR="002A5F20" w:rsidRPr="00057D1D" w:rsidRDefault="002A5F20" w:rsidP="002A5F2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>- ř. km 5,313 – PB přítok – meliorační kanál</w:t>
      </w:r>
    </w:p>
    <w:p w14:paraId="610B4E6F" w14:textId="77777777" w:rsidR="002A5F20" w:rsidRPr="00057D1D" w:rsidRDefault="002A5F20" w:rsidP="002A5F2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lastRenderedPageBreak/>
        <w:t>- ř. km 5,4902 – LB přítok – odpad z bezpečnostního přelivu</w:t>
      </w:r>
    </w:p>
    <w:p w14:paraId="09CCED4A" w14:textId="77777777" w:rsidR="0009725C" w:rsidRPr="00057D1D" w:rsidRDefault="0009725C" w:rsidP="0009725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057D1D">
        <w:rPr>
          <w:rFonts w:ascii="Arial" w:hAnsi="Arial"/>
          <w:b/>
          <w:sz w:val="24"/>
          <w:szCs w:val="24"/>
        </w:rPr>
        <w:t>b) Údaje o souladu s územně plánovací dokumentaci</w:t>
      </w:r>
    </w:p>
    <w:p w14:paraId="15B7F81E" w14:textId="77777777" w:rsidR="00686D57" w:rsidRPr="00057D1D" w:rsidRDefault="00686D57" w:rsidP="00686D57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057D1D">
        <w:rPr>
          <w:rFonts w:ascii="Arial" w:hAnsi="Arial" w:cs="Arial"/>
          <w:sz w:val="24"/>
        </w:rPr>
        <w:t>Dokumentace řeší úpravu koryta toku v úseku intravilánu městyse Troskotovice ř.km 4,300 – 5,525. Jedná se o jednoduchou stavbu, stavba není členěna na stavební objekty. Stavba je prostá technologických zařízení</w:t>
      </w:r>
      <w:r w:rsidRPr="00057D1D">
        <w:rPr>
          <w:rFonts w:ascii="Arial" w:hAnsi="Arial" w:cs="Arial"/>
          <w:sz w:val="24"/>
          <w:szCs w:val="24"/>
        </w:rPr>
        <w:t>.</w:t>
      </w:r>
      <w:r w:rsidRPr="00057D1D">
        <w:rPr>
          <w:rFonts w:ascii="Arial" w:hAnsi="Arial"/>
          <w:sz w:val="24"/>
          <w:szCs w:val="24"/>
        </w:rPr>
        <w:t xml:space="preserve"> Dále je součástí stavby odstranění stromových a keřových porostů zasahujících do průtočného profilu koryta toku. </w:t>
      </w:r>
    </w:p>
    <w:p w14:paraId="4DB64E45" w14:textId="77777777" w:rsidR="0009725C" w:rsidRPr="00057D1D" w:rsidRDefault="0009725C" w:rsidP="0009725C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>Stavba je navržena v souladu s územně plánovací dokumentaci a s cíli a úkoly územního plánování.</w:t>
      </w:r>
    </w:p>
    <w:p w14:paraId="65E58FD2" w14:textId="77777777" w:rsidR="004D361E" w:rsidRPr="00057D1D" w:rsidRDefault="0009725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c</w:t>
      </w:r>
      <w:r w:rsidR="004D361E" w:rsidRPr="00057D1D">
        <w:rPr>
          <w:rFonts w:ascii="Arial" w:hAnsi="Arial" w:cs="Arial"/>
          <w:b/>
          <w:bCs/>
          <w:sz w:val="24"/>
          <w:szCs w:val="26"/>
        </w:rPr>
        <w:t xml:space="preserve">) </w:t>
      </w:r>
      <w:r w:rsidRPr="00057D1D">
        <w:rPr>
          <w:rFonts w:ascii="Arial" w:hAnsi="Arial" w:cs="Arial"/>
          <w:b/>
          <w:bCs/>
          <w:sz w:val="24"/>
          <w:szCs w:val="26"/>
        </w:rPr>
        <w:t>Informace o vydaných rozhodnutí o povolení výjimky z obecných požadavků na využívání území</w:t>
      </w:r>
    </w:p>
    <w:p w14:paraId="32CB5490" w14:textId="77777777" w:rsidR="0009725C" w:rsidRPr="00057D1D" w:rsidRDefault="0081298D" w:rsidP="0009725C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Případné i</w:t>
      </w:r>
      <w:r w:rsidR="0009725C" w:rsidRPr="00057D1D">
        <w:rPr>
          <w:rFonts w:ascii="Arial" w:hAnsi="Arial" w:cs="Arial"/>
          <w:bCs/>
          <w:sz w:val="24"/>
          <w:szCs w:val="26"/>
        </w:rPr>
        <w:t>nformace o vydaných rozhodnutí o povolení výjimky z obecných požadavků na využívání území budou do dokumentace zapracovány po jejich obdržení.</w:t>
      </w:r>
    </w:p>
    <w:p w14:paraId="3D77FA05" w14:textId="77777777" w:rsidR="0009725C" w:rsidRPr="00057D1D" w:rsidRDefault="0052736D" w:rsidP="0009725C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b/>
          <w:sz w:val="24"/>
          <w:szCs w:val="24"/>
        </w:rPr>
        <w:t>d</w:t>
      </w:r>
      <w:r w:rsidR="0009725C" w:rsidRPr="00057D1D">
        <w:rPr>
          <w:rFonts w:ascii="Arial" w:hAnsi="Arial"/>
          <w:b/>
          <w:sz w:val="24"/>
          <w:szCs w:val="24"/>
        </w:rPr>
        <w:t>) Údaje o splnění požadavků dotčených orgánů</w:t>
      </w:r>
    </w:p>
    <w:p w14:paraId="3EBF6643" w14:textId="77777777" w:rsidR="0009725C" w:rsidRPr="00057D1D" w:rsidRDefault="0009725C" w:rsidP="0009725C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>Požadavky dotčených orgánů byly do dokumentace zapracovány a vyplývají z obsahu dokumentace.</w:t>
      </w:r>
    </w:p>
    <w:p w14:paraId="4FC2E704" w14:textId="77777777" w:rsidR="0052736D" w:rsidRPr="00057D1D" w:rsidRDefault="0052736D" w:rsidP="0009725C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057D1D">
        <w:rPr>
          <w:rFonts w:ascii="Arial" w:hAnsi="Arial"/>
          <w:b/>
          <w:sz w:val="24"/>
          <w:szCs w:val="24"/>
        </w:rPr>
        <w:t>e) Výčet provedených průzkumů a rozborů</w:t>
      </w:r>
    </w:p>
    <w:p w14:paraId="032553A8" w14:textId="77777777" w:rsidR="00664324" w:rsidRPr="00057D1D" w:rsidRDefault="00664324" w:rsidP="00664324">
      <w:pPr>
        <w:numPr>
          <w:ilvl w:val="0"/>
          <w:numId w:val="2"/>
        </w:numPr>
        <w:tabs>
          <w:tab w:val="clear" w:pos="0"/>
          <w:tab w:val="num" w:pos="720"/>
        </w:tabs>
        <w:spacing w:line="360" w:lineRule="auto"/>
        <w:ind w:left="720" w:hanging="360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-  zaměření stávajících objektů stavby (metoda GPS, polohový systém JSTK, </w:t>
      </w:r>
    </w:p>
    <w:p w14:paraId="4A070748" w14:textId="77777777" w:rsidR="00664324" w:rsidRPr="00057D1D" w:rsidRDefault="00664324" w:rsidP="00664324">
      <w:pPr>
        <w:numPr>
          <w:ilvl w:val="0"/>
          <w:numId w:val="2"/>
        </w:numPr>
        <w:tabs>
          <w:tab w:val="clear" w:pos="0"/>
          <w:tab w:val="num" w:pos="720"/>
        </w:tabs>
        <w:spacing w:line="360" w:lineRule="auto"/>
        <w:ind w:left="720" w:hanging="360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   výškový systém </w:t>
      </w:r>
      <w:proofErr w:type="spellStart"/>
      <w:r w:rsidRPr="00057D1D">
        <w:rPr>
          <w:rFonts w:ascii="Arial" w:hAnsi="Arial"/>
          <w:sz w:val="24"/>
          <w:szCs w:val="24"/>
        </w:rPr>
        <w:t>Bpv</w:t>
      </w:r>
      <w:proofErr w:type="spellEnd"/>
    </w:p>
    <w:p w14:paraId="0AAF384B" w14:textId="77777777" w:rsidR="00664324" w:rsidRPr="00057D1D" w:rsidRDefault="00664324" w:rsidP="00664324">
      <w:pPr>
        <w:numPr>
          <w:ilvl w:val="0"/>
          <w:numId w:val="2"/>
        </w:numPr>
        <w:tabs>
          <w:tab w:val="clear" w:pos="0"/>
          <w:tab w:val="num" w:pos="720"/>
        </w:tabs>
        <w:spacing w:line="360" w:lineRule="auto"/>
        <w:ind w:left="720" w:hanging="360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>-  pozemková mapa</w:t>
      </w:r>
    </w:p>
    <w:p w14:paraId="7F0F4546" w14:textId="77777777" w:rsidR="00664324" w:rsidRPr="00057D1D" w:rsidRDefault="00664324" w:rsidP="00664324">
      <w:pPr>
        <w:widowControl w:val="0"/>
        <w:numPr>
          <w:ilvl w:val="0"/>
          <w:numId w:val="2"/>
        </w:numPr>
        <w:tabs>
          <w:tab w:val="clear" w:pos="0"/>
          <w:tab w:val="num" w:pos="720"/>
        </w:tabs>
        <w:autoSpaceDE w:val="0"/>
        <w:spacing w:line="360" w:lineRule="auto"/>
        <w:ind w:left="720" w:hanging="360"/>
        <w:jc w:val="both"/>
        <w:rPr>
          <w:rFonts w:ascii="Arial" w:hAnsi="Arial" w:cs="Arial"/>
          <w:bCs/>
          <w:sz w:val="24"/>
          <w:szCs w:val="24"/>
        </w:rPr>
      </w:pPr>
      <w:r w:rsidRPr="00057D1D">
        <w:rPr>
          <w:rFonts w:ascii="Arial" w:hAnsi="Arial" w:cs="Arial"/>
          <w:bCs/>
          <w:sz w:val="24"/>
          <w:szCs w:val="24"/>
        </w:rPr>
        <w:t>-  konzultace s investorem</w:t>
      </w:r>
    </w:p>
    <w:p w14:paraId="07E178D5" w14:textId="77777777" w:rsidR="001709A7" w:rsidRPr="00057D1D" w:rsidRDefault="00AD1866" w:rsidP="001709A7">
      <w:pPr>
        <w:numPr>
          <w:ilvl w:val="0"/>
          <w:numId w:val="2"/>
        </w:num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b/>
          <w:bCs/>
          <w:sz w:val="24"/>
          <w:szCs w:val="24"/>
        </w:rPr>
        <w:t>f</w:t>
      </w:r>
      <w:r w:rsidR="001709A7" w:rsidRPr="00057D1D">
        <w:rPr>
          <w:rFonts w:ascii="Arial" w:hAnsi="Arial"/>
          <w:b/>
          <w:bCs/>
          <w:sz w:val="24"/>
          <w:szCs w:val="24"/>
        </w:rPr>
        <w:t>) Ochrana území podle jiných právních předpisů</w:t>
      </w:r>
    </w:p>
    <w:p w14:paraId="6FE53428" w14:textId="77777777" w:rsidR="0007445A" w:rsidRPr="00057D1D" w:rsidRDefault="001709A7" w:rsidP="00D054D7">
      <w:pPr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/>
          <w:sz w:val="24"/>
          <w:szCs w:val="24"/>
        </w:rPr>
        <w:t xml:space="preserve">Nejedná se o památkovou rezervaci, území není památkově ani nijak jinak chráněno.  Území </w:t>
      </w:r>
      <w:r w:rsidR="00423282" w:rsidRPr="00057D1D">
        <w:rPr>
          <w:rFonts w:ascii="Arial" w:hAnsi="Arial"/>
          <w:sz w:val="24"/>
          <w:szCs w:val="24"/>
        </w:rPr>
        <w:t>není</w:t>
      </w:r>
      <w:r w:rsidR="008A6E56" w:rsidRPr="00057D1D">
        <w:rPr>
          <w:rFonts w:ascii="Arial" w:hAnsi="Arial"/>
          <w:sz w:val="24"/>
          <w:szCs w:val="24"/>
        </w:rPr>
        <w:t xml:space="preserve"> součástí chráněných oblastí Natura 2000</w:t>
      </w:r>
    </w:p>
    <w:p w14:paraId="470EC5E3" w14:textId="77777777" w:rsidR="004D361E" w:rsidRPr="00057D1D" w:rsidRDefault="006B6CDA" w:rsidP="00D054D7">
      <w:pPr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g</w:t>
      </w:r>
      <w:r w:rsidR="004D361E" w:rsidRPr="00057D1D">
        <w:rPr>
          <w:rFonts w:ascii="Arial" w:hAnsi="Arial" w:cs="Arial"/>
          <w:b/>
          <w:bCs/>
          <w:sz w:val="24"/>
          <w:szCs w:val="26"/>
        </w:rPr>
        <w:t>) Poloha vzhledem k záplavovému území, poddolovanému území a pod.</w:t>
      </w:r>
    </w:p>
    <w:p w14:paraId="1CCA69E9" w14:textId="271B462B" w:rsidR="004D361E" w:rsidRPr="00057D1D" w:rsidRDefault="004D361E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4"/>
        </w:rPr>
        <w:t xml:space="preserve">Stavba se nachází </w:t>
      </w:r>
      <w:r w:rsidR="0081298D" w:rsidRPr="00057D1D">
        <w:rPr>
          <w:rFonts w:ascii="Arial" w:hAnsi="Arial" w:cs="Arial"/>
          <w:bCs/>
          <w:sz w:val="24"/>
          <w:szCs w:val="24"/>
        </w:rPr>
        <w:t xml:space="preserve">v korytě </w:t>
      </w:r>
      <w:r w:rsidR="0039182B" w:rsidRPr="00057D1D">
        <w:rPr>
          <w:rFonts w:ascii="Arial" w:hAnsi="Arial" w:cs="Arial"/>
          <w:sz w:val="24"/>
        </w:rPr>
        <w:t>potoka</w:t>
      </w:r>
      <w:r w:rsidR="00A40967">
        <w:rPr>
          <w:rFonts w:ascii="Arial" w:hAnsi="Arial" w:cs="Arial"/>
          <w:sz w:val="24"/>
        </w:rPr>
        <w:t xml:space="preserve"> </w:t>
      </w:r>
      <w:proofErr w:type="spellStart"/>
      <w:r w:rsidR="001C50EE" w:rsidRPr="00057D1D">
        <w:rPr>
          <w:rFonts w:ascii="Arial" w:hAnsi="Arial" w:cs="Arial"/>
          <w:sz w:val="24"/>
        </w:rPr>
        <w:t>Miroslávka</w:t>
      </w:r>
      <w:proofErr w:type="spellEnd"/>
      <w:r w:rsidR="0039182B" w:rsidRPr="00057D1D">
        <w:rPr>
          <w:rFonts w:ascii="Arial" w:hAnsi="Arial" w:cs="Arial"/>
          <w:sz w:val="24"/>
        </w:rPr>
        <w:t xml:space="preserve"> v ř.km </w:t>
      </w:r>
      <w:r w:rsidR="001C50EE" w:rsidRPr="00057D1D">
        <w:rPr>
          <w:rFonts w:ascii="Arial" w:hAnsi="Arial" w:cs="Arial"/>
          <w:sz w:val="24"/>
        </w:rPr>
        <w:t>4,300 – 5,525</w:t>
      </w:r>
      <w:r w:rsidRPr="00057D1D">
        <w:rPr>
          <w:rFonts w:ascii="Arial" w:hAnsi="Arial" w:cs="Arial"/>
          <w:bCs/>
          <w:sz w:val="24"/>
          <w:szCs w:val="24"/>
        </w:rPr>
        <w:t>. Stavba se nachází</w:t>
      </w:r>
      <w:r w:rsidRPr="00057D1D">
        <w:rPr>
          <w:rFonts w:ascii="Arial" w:hAnsi="Arial" w:cs="Arial"/>
          <w:bCs/>
          <w:sz w:val="24"/>
          <w:szCs w:val="26"/>
        </w:rPr>
        <w:t xml:space="preserve"> mimo poddolované území.</w:t>
      </w:r>
    </w:p>
    <w:p w14:paraId="1C4DDE52" w14:textId="77777777" w:rsidR="004D361E" w:rsidRPr="00057D1D" w:rsidRDefault="006B6CDA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h</w:t>
      </w:r>
      <w:r w:rsidR="004D361E" w:rsidRPr="00057D1D">
        <w:rPr>
          <w:rFonts w:ascii="Arial" w:hAnsi="Arial" w:cs="Arial"/>
          <w:b/>
          <w:bCs/>
          <w:sz w:val="24"/>
          <w:szCs w:val="26"/>
        </w:rPr>
        <w:t>)Vliv stavby na okolní stavby a pozemky, ochrana okolí, vliv stavby na odtokové poměry v území</w:t>
      </w:r>
    </w:p>
    <w:p w14:paraId="7256BEFC" w14:textId="77777777" w:rsidR="001C50EE" w:rsidRPr="00057D1D" w:rsidRDefault="001C50EE" w:rsidP="001C50EE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057D1D">
        <w:rPr>
          <w:rFonts w:ascii="Arial" w:hAnsi="Arial" w:cs="Arial"/>
          <w:sz w:val="24"/>
        </w:rPr>
        <w:t>Dokumentace řeší úpravu koryta toku v úseku intravilánu městyse Troskotovice ř.km 4,300 – 5,525. Jedná se o jednoduchou stavbu, stavba není členěna na stavební objekty. Stavba je prostá technologických zařízení</w:t>
      </w:r>
      <w:r w:rsidRPr="00057D1D">
        <w:rPr>
          <w:rFonts w:ascii="Arial" w:hAnsi="Arial" w:cs="Arial"/>
          <w:sz w:val="24"/>
          <w:szCs w:val="24"/>
        </w:rPr>
        <w:t>.</w:t>
      </w:r>
      <w:r w:rsidRPr="00057D1D">
        <w:rPr>
          <w:rFonts w:ascii="Arial" w:hAnsi="Arial"/>
          <w:sz w:val="24"/>
          <w:szCs w:val="24"/>
        </w:rPr>
        <w:t xml:space="preserve"> Dále je součástí stavby odstranění stromových a keřových porostů zasahujících do průtočného profilu koryta toku. </w:t>
      </w:r>
    </w:p>
    <w:p w14:paraId="04E9C987" w14:textId="77777777" w:rsidR="00E25F09" w:rsidRPr="00057D1D" w:rsidRDefault="00113C26" w:rsidP="00E25F09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 w:cs="Arial"/>
          <w:sz w:val="24"/>
          <w:szCs w:val="24"/>
        </w:rPr>
        <w:lastRenderedPageBreak/>
        <w:t xml:space="preserve">Realizovaná stavba nebude mít negativní vliv na okolní pozemky. </w:t>
      </w:r>
      <w:r w:rsidR="0007445A" w:rsidRPr="00057D1D">
        <w:rPr>
          <w:rFonts w:ascii="Arial" w:hAnsi="Arial" w:cs="Arial"/>
          <w:sz w:val="24"/>
          <w:szCs w:val="24"/>
        </w:rPr>
        <w:t xml:space="preserve">Odtokové poměry povrchových vod </w:t>
      </w:r>
      <w:r w:rsidR="0087402D" w:rsidRPr="00057D1D">
        <w:rPr>
          <w:rFonts w:ascii="Arial" w:hAnsi="Arial" w:cs="Arial"/>
          <w:sz w:val="24"/>
          <w:szCs w:val="24"/>
        </w:rPr>
        <w:t xml:space="preserve">z území </w:t>
      </w:r>
      <w:r w:rsidR="00F62449" w:rsidRPr="00057D1D">
        <w:rPr>
          <w:rFonts w:ascii="Arial" w:hAnsi="Arial" w:cs="Arial"/>
          <w:sz w:val="24"/>
          <w:szCs w:val="24"/>
        </w:rPr>
        <w:t>v místě stavby se</w:t>
      </w:r>
      <w:r w:rsidR="0007445A" w:rsidRPr="00057D1D">
        <w:rPr>
          <w:rFonts w:ascii="Arial" w:hAnsi="Arial" w:cs="Arial"/>
          <w:sz w:val="24"/>
          <w:szCs w:val="24"/>
        </w:rPr>
        <w:t xml:space="preserve"> stavbou nemění.</w:t>
      </w:r>
    </w:p>
    <w:p w14:paraId="17E4FCD0" w14:textId="77777777" w:rsidR="004D361E" w:rsidRPr="00057D1D" w:rsidRDefault="00151B3D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i</w:t>
      </w:r>
      <w:r w:rsidR="004D361E" w:rsidRPr="00057D1D">
        <w:rPr>
          <w:rFonts w:ascii="Arial" w:hAnsi="Arial" w:cs="Arial"/>
          <w:b/>
          <w:bCs/>
          <w:sz w:val="24"/>
          <w:szCs w:val="26"/>
        </w:rPr>
        <w:t>) Požadavky na asanace, demolice, kácení dřevin</w:t>
      </w:r>
    </w:p>
    <w:p w14:paraId="46C376F4" w14:textId="77777777" w:rsidR="004D361E" w:rsidRPr="00057D1D" w:rsidRDefault="004D361E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Požadavky na asanace</w:t>
      </w:r>
    </w:p>
    <w:p w14:paraId="53B73BBE" w14:textId="77777777" w:rsidR="004D361E" w:rsidRPr="00057D1D" w:rsidRDefault="004D361E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Stavbou nejsou vyvolány požadavky na asanace</w:t>
      </w:r>
    </w:p>
    <w:p w14:paraId="377BBE57" w14:textId="77777777" w:rsidR="004D361E" w:rsidRPr="00057D1D" w:rsidRDefault="004D361E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Požadavky na demolice</w:t>
      </w:r>
    </w:p>
    <w:p w14:paraId="2141F30A" w14:textId="77777777" w:rsidR="00964B3E" w:rsidRPr="00057D1D" w:rsidRDefault="001C50EE" w:rsidP="0087402D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 w:cs="Arial"/>
          <w:sz w:val="24"/>
        </w:rPr>
        <w:t>Stavbou nejsou vyvolány požadavky na demolice</w:t>
      </w:r>
    </w:p>
    <w:p w14:paraId="7A157B87" w14:textId="77777777" w:rsidR="004D361E" w:rsidRPr="00057D1D" w:rsidRDefault="004D361E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Požadavky na kácení</w:t>
      </w:r>
    </w:p>
    <w:p w14:paraId="2530F363" w14:textId="21BA618D" w:rsidR="006D75CE" w:rsidRPr="007A589A" w:rsidRDefault="006D75CE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7A589A">
        <w:rPr>
          <w:rFonts w:ascii="Arial" w:hAnsi="Arial"/>
          <w:sz w:val="24"/>
          <w:szCs w:val="24"/>
        </w:rPr>
        <w:t xml:space="preserve">Rozsah kácení keřových porostů bude minimální, budou pouze odstraněny porosty zasahující do průtočného profilu </w:t>
      </w:r>
      <w:r w:rsidR="00964B3E" w:rsidRPr="007A589A">
        <w:rPr>
          <w:rFonts w:ascii="Arial" w:hAnsi="Arial"/>
          <w:sz w:val="24"/>
          <w:szCs w:val="24"/>
        </w:rPr>
        <w:t>zájmového</w:t>
      </w:r>
      <w:r w:rsidRPr="007A589A">
        <w:rPr>
          <w:rFonts w:ascii="Arial" w:hAnsi="Arial"/>
          <w:sz w:val="24"/>
          <w:szCs w:val="24"/>
        </w:rPr>
        <w:t xml:space="preserve"> úseku koryta. </w:t>
      </w:r>
      <w:r w:rsidR="00F24A54" w:rsidRPr="007A589A">
        <w:rPr>
          <w:rFonts w:ascii="Arial" w:hAnsi="Arial"/>
          <w:sz w:val="24"/>
          <w:szCs w:val="24"/>
        </w:rPr>
        <w:t>K</w:t>
      </w:r>
      <w:r w:rsidRPr="007A589A">
        <w:rPr>
          <w:rFonts w:ascii="Arial" w:hAnsi="Arial"/>
          <w:sz w:val="24"/>
          <w:szCs w:val="24"/>
        </w:rPr>
        <w:t>eřové porosty vně průtočného profilu koryta zůstanou zachovány.</w:t>
      </w:r>
      <w:r w:rsidR="006A0306" w:rsidRPr="007A589A">
        <w:rPr>
          <w:rFonts w:ascii="Arial" w:hAnsi="Arial"/>
          <w:sz w:val="24"/>
          <w:szCs w:val="24"/>
        </w:rPr>
        <w:t xml:space="preserve"> </w:t>
      </w:r>
      <w:r w:rsidR="00F24A54" w:rsidRPr="007A589A">
        <w:rPr>
          <w:rFonts w:ascii="Arial" w:hAnsi="Arial"/>
          <w:sz w:val="24"/>
          <w:szCs w:val="24"/>
        </w:rPr>
        <w:t>Celkem se jedná o 1391m</w:t>
      </w:r>
      <w:r w:rsidR="00F24A54" w:rsidRPr="007A589A">
        <w:rPr>
          <w:rFonts w:ascii="Arial" w:hAnsi="Arial"/>
          <w:sz w:val="24"/>
          <w:szCs w:val="24"/>
          <w:vertAlign w:val="superscript"/>
        </w:rPr>
        <w:t>2</w:t>
      </w:r>
      <w:r w:rsidR="00F24A54" w:rsidRPr="007A589A">
        <w:rPr>
          <w:rFonts w:ascii="Arial" w:hAnsi="Arial"/>
          <w:sz w:val="24"/>
          <w:szCs w:val="24"/>
        </w:rPr>
        <w:t xml:space="preserve"> keřových porostů. Keřové porosty budou odstraněny včetně kořenového systému, budou odvezeny na vhodné místo a spáleny.</w:t>
      </w:r>
    </w:p>
    <w:p w14:paraId="61F5F4DB" w14:textId="1F5A8A85" w:rsidR="004D361E" w:rsidRPr="00057D1D" w:rsidRDefault="000E5394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j</w:t>
      </w:r>
      <w:r w:rsidR="004D361E" w:rsidRPr="00057D1D">
        <w:rPr>
          <w:rFonts w:ascii="Arial" w:hAnsi="Arial" w:cs="Arial"/>
          <w:b/>
          <w:bCs/>
          <w:sz w:val="24"/>
          <w:szCs w:val="26"/>
        </w:rPr>
        <w:t>)</w:t>
      </w:r>
      <w:r w:rsidR="007A589A">
        <w:rPr>
          <w:rFonts w:ascii="Arial" w:hAnsi="Arial" w:cs="Arial"/>
          <w:b/>
          <w:bCs/>
          <w:sz w:val="24"/>
          <w:szCs w:val="26"/>
        </w:rPr>
        <w:t xml:space="preserve"> </w:t>
      </w:r>
      <w:r w:rsidR="004D361E" w:rsidRPr="00057D1D">
        <w:rPr>
          <w:rFonts w:ascii="Arial" w:hAnsi="Arial" w:cs="Arial"/>
          <w:b/>
          <w:bCs/>
          <w:sz w:val="24"/>
          <w:szCs w:val="26"/>
        </w:rPr>
        <w:t>Požadavky na maximální zábory ZPF nebo pozemků určených k plnění funkce lesa</w:t>
      </w:r>
    </w:p>
    <w:p w14:paraId="33BF51DF" w14:textId="77777777" w:rsidR="004D361E" w:rsidRPr="00057D1D" w:rsidRDefault="004D361E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 xml:space="preserve">Pozemky, na kterých se bude stavba realizovat, jsou v katastru nemovitostí vedeny jako </w:t>
      </w:r>
      <w:r w:rsidR="00543C84" w:rsidRPr="00057D1D">
        <w:rPr>
          <w:rFonts w:ascii="Arial" w:hAnsi="Arial" w:cs="Arial"/>
          <w:bCs/>
          <w:sz w:val="24"/>
          <w:szCs w:val="26"/>
        </w:rPr>
        <w:t>"</w:t>
      </w:r>
      <w:r w:rsidR="009C5DFE" w:rsidRPr="00057D1D">
        <w:rPr>
          <w:rFonts w:ascii="Arial" w:hAnsi="Arial" w:cs="Arial"/>
          <w:bCs/>
          <w:sz w:val="24"/>
          <w:szCs w:val="26"/>
        </w:rPr>
        <w:t>vodní plocha</w:t>
      </w:r>
      <w:r w:rsidR="00543C84" w:rsidRPr="00057D1D">
        <w:rPr>
          <w:rFonts w:ascii="Arial" w:hAnsi="Arial" w:cs="Arial"/>
          <w:bCs/>
          <w:sz w:val="24"/>
          <w:szCs w:val="26"/>
        </w:rPr>
        <w:t>"</w:t>
      </w:r>
      <w:r w:rsidR="00A74407" w:rsidRPr="00057D1D">
        <w:rPr>
          <w:rFonts w:ascii="Arial" w:hAnsi="Arial" w:cs="Arial"/>
          <w:bCs/>
          <w:sz w:val="24"/>
          <w:szCs w:val="26"/>
        </w:rPr>
        <w:t xml:space="preserve"> a „ostatní plocha“</w:t>
      </w:r>
      <w:r w:rsidR="008262D0" w:rsidRPr="00057D1D">
        <w:rPr>
          <w:rFonts w:ascii="Arial" w:hAnsi="Arial" w:cs="Arial"/>
          <w:bCs/>
          <w:sz w:val="24"/>
          <w:szCs w:val="26"/>
        </w:rPr>
        <w:t xml:space="preserve">. </w:t>
      </w:r>
      <w:r w:rsidR="00D40B25" w:rsidRPr="00057D1D">
        <w:rPr>
          <w:rFonts w:ascii="Arial" w:hAnsi="Arial" w:cs="Arial"/>
          <w:bCs/>
          <w:sz w:val="24"/>
          <w:szCs w:val="26"/>
        </w:rPr>
        <w:t xml:space="preserve">Na pozemcích </w:t>
      </w:r>
      <w:r w:rsidR="00543C84" w:rsidRPr="00057D1D">
        <w:rPr>
          <w:rFonts w:ascii="Arial" w:hAnsi="Arial" w:cs="Arial"/>
          <w:bCs/>
          <w:sz w:val="24"/>
          <w:szCs w:val="26"/>
        </w:rPr>
        <w:t>proto není nutné</w:t>
      </w:r>
      <w:r w:rsidRPr="00057D1D">
        <w:rPr>
          <w:rFonts w:ascii="Arial" w:hAnsi="Arial" w:cs="Arial"/>
          <w:bCs/>
          <w:sz w:val="24"/>
          <w:szCs w:val="26"/>
        </w:rPr>
        <w:t xml:space="preserve"> trvalé </w:t>
      </w:r>
      <w:r w:rsidR="00543C84" w:rsidRPr="00057D1D">
        <w:rPr>
          <w:rFonts w:ascii="Arial" w:hAnsi="Arial" w:cs="Arial"/>
          <w:bCs/>
          <w:sz w:val="24"/>
          <w:szCs w:val="26"/>
        </w:rPr>
        <w:t xml:space="preserve">ani dočasné </w:t>
      </w:r>
      <w:r w:rsidRPr="00057D1D">
        <w:rPr>
          <w:rFonts w:ascii="Arial" w:hAnsi="Arial" w:cs="Arial"/>
          <w:bCs/>
          <w:sz w:val="24"/>
          <w:szCs w:val="26"/>
        </w:rPr>
        <w:t xml:space="preserve">vynětí </w:t>
      </w:r>
      <w:r w:rsidR="00543C84" w:rsidRPr="00057D1D">
        <w:rPr>
          <w:rFonts w:ascii="Arial" w:hAnsi="Arial" w:cs="Arial"/>
          <w:bCs/>
          <w:sz w:val="24"/>
          <w:szCs w:val="26"/>
        </w:rPr>
        <w:t xml:space="preserve">pozemků </w:t>
      </w:r>
      <w:r w:rsidRPr="00057D1D">
        <w:rPr>
          <w:rFonts w:ascii="Arial" w:hAnsi="Arial" w:cs="Arial"/>
          <w:bCs/>
          <w:sz w:val="24"/>
          <w:szCs w:val="26"/>
        </w:rPr>
        <w:t>ze ZPF</w:t>
      </w:r>
      <w:r w:rsidR="00543C84" w:rsidRPr="00057D1D">
        <w:rPr>
          <w:rFonts w:ascii="Arial" w:hAnsi="Arial" w:cs="Arial"/>
          <w:bCs/>
          <w:sz w:val="24"/>
          <w:szCs w:val="26"/>
        </w:rPr>
        <w:t xml:space="preserve"> nebo pozemků určených k plnění funkce lesa</w:t>
      </w:r>
      <w:r w:rsidRPr="00057D1D">
        <w:rPr>
          <w:rFonts w:ascii="Arial" w:hAnsi="Arial" w:cs="Arial"/>
          <w:bCs/>
          <w:sz w:val="24"/>
          <w:szCs w:val="26"/>
        </w:rPr>
        <w:t>.</w:t>
      </w:r>
    </w:p>
    <w:p w14:paraId="4DB4A975" w14:textId="77777777" w:rsidR="004D361E" w:rsidRPr="00057D1D" w:rsidRDefault="001D119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k</w:t>
      </w:r>
      <w:r w:rsidR="004D361E" w:rsidRPr="00057D1D">
        <w:rPr>
          <w:rFonts w:ascii="Arial" w:hAnsi="Arial" w:cs="Arial"/>
          <w:b/>
          <w:bCs/>
          <w:sz w:val="24"/>
          <w:szCs w:val="26"/>
        </w:rPr>
        <w:t>)Územně technické podmínky</w:t>
      </w:r>
    </w:p>
    <w:p w14:paraId="26D5D85A" w14:textId="77777777" w:rsidR="004D361E" w:rsidRPr="00057D1D" w:rsidRDefault="004D361E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Napojení na dopravní infrastrukturu:</w:t>
      </w:r>
    </w:p>
    <w:p w14:paraId="74D9CF48" w14:textId="77777777" w:rsidR="00113C26" w:rsidRPr="00057D1D" w:rsidRDefault="004D361E" w:rsidP="00113C26">
      <w:pPr>
        <w:widowControl w:val="0"/>
        <w:autoSpaceDE w:val="0"/>
        <w:spacing w:line="360" w:lineRule="auto"/>
        <w:ind w:firstLine="708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 xml:space="preserve">Přístup </w:t>
      </w:r>
      <w:r w:rsidR="00A95638" w:rsidRPr="00057D1D">
        <w:rPr>
          <w:rFonts w:ascii="Arial" w:hAnsi="Arial" w:cs="Arial"/>
          <w:bCs/>
          <w:sz w:val="24"/>
          <w:szCs w:val="26"/>
        </w:rPr>
        <w:t>k</w:t>
      </w:r>
      <w:r w:rsidR="009C5DFE" w:rsidRPr="00057D1D">
        <w:rPr>
          <w:rFonts w:ascii="Arial" w:hAnsi="Arial" w:cs="Arial"/>
          <w:bCs/>
          <w:sz w:val="24"/>
          <w:szCs w:val="26"/>
        </w:rPr>
        <w:t xml:space="preserve">e korytu je po místních zpevněných </w:t>
      </w:r>
      <w:r w:rsidR="00E7100B" w:rsidRPr="00057D1D">
        <w:rPr>
          <w:rFonts w:ascii="Arial" w:hAnsi="Arial" w:cs="Arial"/>
          <w:bCs/>
          <w:sz w:val="24"/>
          <w:szCs w:val="26"/>
        </w:rPr>
        <w:t xml:space="preserve">a nezpevněných </w:t>
      </w:r>
      <w:r w:rsidR="009C5DFE" w:rsidRPr="00057D1D">
        <w:rPr>
          <w:rFonts w:ascii="Arial" w:hAnsi="Arial" w:cs="Arial"/>
          <w:bCs/>
          <w:sz w:val="24"/>
          <w:szCs w:val="26"/>
        </w:rPr>
        <w:t>komunikacích a dále v rámci 6m manipulačního pruhu podél břehů koryta. Povrch manipulačních pruhů je zatravněn</w:t>
      </w:r>
      <w:r w:rsidR="00E7100B" w:rsidRPr="00057D1D">
        <w:rPr>
          <w:rFonts w:ascii="Arial" w:hAnsi="Arial" w:cs="Arial"/>
          <w:bCs/>
          <w:sz w:val="24"/>
          <w:szCs w:val="26"/>
        </w:rPr>
        <w:t>, případně jsou pozemky manipulačních pruhů zemědělsky využívány</w:t>
      </w:r>
      <w:r w:rsidR="009C5DFE" w:rsidRPr="00057D1D">
        <w:rPr>
          <w:rFonts w:ascii="Arial" w:hAnsi="Arial" w:cs="Arial"/>
          <w:bCs/>
          <w:sz w:val="24"/>
          <w:szCs w:val="26"/>
        </w:rPr>
        <w:t>.</w:t>
      </w:r>
    </w:p>
    <w:p w14:paraId="62F1EE25" w14:textId="77777777" w:rsidR="004D361E" w:rsidRPr="00057D1D" w:rsidRDefault="004D361E" w:rsidP="00113C26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Napojení na technickou infrastrukturu:</w:t>
      </w:r>
    </w:p>
    <w:p w14:paraId="7649FE58" w14:textId="77777777" w:rsidR="001C50EE" w:rsidRPr="00057D1D" w:rsidRDefault="001C50EE" w:rsidP="001C50EE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057D1D">
        <w:rPr>
          <w:rFonts w:ascii="Arial" w:hAnsi="Arial" w:cs="Arial"/>
          <w:sz w:val="24"/>
        </w:rPr>
        <w:t>Dokumentace řeší úpravu koryta toku v úseku intravilánu městyse Troskotovice ř.km 4,300 – 5,525. Jedná se o jednoduchou stavbu, stavba není členěna na stavební objekty. Stavba je prostá technologických zařízení</w:t>
      </w:r>
      <w:r w:rsidRPr="00057D1D">
        <w:rPr>
          <w:rFonts w:ascii="Arial" w:hAnsi="Arial" w:cs="Arial"/>
          <w:sz w:val="24"/>
          <w:szCs w:val="24"/>
        </w:rPr>
        <w:t>.</w:t>
      </w:r>
      <w:r w:rsidRPr="00057D1D">
        <w:rPr>
          <w:rFonts w:ascii="Arial" w:hAnsi="Arial"/>
          <w:sz w:val="24"/>
          <w:szCs w:val="24"/>
        </w:rPr>
        <w:t xml:space="preserve"> Dále je součástí stavby odstranění stromových a keřových porostů zasahujících do průtočného profilu koryta toku. </w:t>
      </w:r>
    </w:p>
    <w:p w14:paraId="0FAF6E4F" w14:textId="77777777" w:rsidR="00113C26" w:rsidRPr="00057D1D" w:rsidRDefault="00113C26" w:rsidP="00BC1512">
      <w:pPr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 xml:space="preserve">Technickou infrastrukturu </w:t>
      </w:r>
      <w:r w:rsidR="00C9069E" w:rsidRPr="00057D1D">
        <w:rPr>
          <w:rFonts w:ascii="Arial" w:hAnsi="Arial" w:cs="Arial"/>
          <w:bCs/>
          <w:sz w:val="24"/>
          <w:szCs w:val="26"/>
        </w:rPr>
        <w:t>dokumentace</w:t>
      </w:r>
      <w:r w:rsidRPr="00057D1D">
        <w:rPr>
          <w:rFonts w:ascii="Arial" w:hAnsi="Arial" w:cs="Arial"/>
          <w:bCs/>
          <w:sz w:val="24"/>
          <w:szCs w:val="26"/>
        </w:rPr>
        <w:t xml:space="preserve"> neřeší. </w:t>
      </w:r>
      <w:r w:rsidR="00BC1512" w:rsidRPr="00057D1D">
        <w:rPr>
          <w:rFonts w:ascii="Arial" w:hAnsi="Arial" w:cs="Arial"/>
          <w:bCs/>
          <w:sz w:val="24"/>
          <w:szCs w:val="26"/>
        </w:rPr>
        <w:t xml:space="preserve">Veškeré objekty v korytě jsou prosté </w:t>
      </w:r>
      <w:r w:rsidR="00C9069E" w:rsidRPr="00057D1D">
        <w:rPr>
          <w:rFonts w:ascii="Arial" w:hAnsi="Arial" w:cs="Arial"/>
          <w:bCs/>
          <w:sz w:val="24"/>
          <w:szCs w:val="26"/>
        </w:rPr>
        <w:t xml:space="preserve">zařízení vyžadujících si nutnost napojení na technickou infrastrukturu. </w:t>
      </w:r>
      <w:r w:rsidRPr="00057D1D">
        <w:rPr>
          <w:rFonts w:ascii="Arial" w:hAnsi="Arial" w:cs="Arial"/>
          <w:bCs/>
          <w:sz w:val="24"/>
          <w:szCs w:val="26"/>
        </w:rPr>
        <w:t xml:space="preserve">Při provádění stavby budou veškeré mechanismy na vlastní pohon, zdrojem el. energie bude mobilní centrála. </w:t>
      </w:r>
    </w:p>
    <w:p w14:paraId="58277562" w14:textId="77777777" w:rsidR="004D361E" w:rsidRPr="00057D1D" w:rsidRDefault="00B13DFE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lastRenderedPageBreak/>
        <w:t>l</w:t>
      </w:r>
      <w:r w:rsidR="004D361E" w:rsidRPr="00057D1D">
        <w:rPr>
          <w:rFonts w:ascii="Arial" w:hAnsi="Arial" w:cs="Arial"/>
          <w:b/>
          <w:bCs/>
          <w:sz w:val="24"/>
          <w:szCs w:val="26"/>
        </w:rPr>
        <w:t>) Věcné a časové vazby stavby, podmiňující, vyvolané, související investice</w:t>
      </w:r>
    </w:p>
    <w:p w14:paraId="7CCF22A4" w14:textId="77777777" w:rsidR="004D361E" w:rsidRPr="00057D1D" w:rsidRDefault="00B13DFE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Stavba není časově vázána na jiné stavby, stavbou nejsou vyvolány podmiňující a související investice.</w:t>
      </w:r>
      <w:r w:rsidR="001C50EE" w:rsidRPr="00057D1D">
        <w:rPr>
          <w:rFonts w:ascii="Arial" w:hAnsi="Arial" w:cs="Arial"/>
          <w:bCs/>
          <w:sz w:val="24"/>
          <w:szCs w:val="26"/>
        </w:rPr>
        <w:t xml:space="preserve"> Stavba se musí provádět mimo období vypouštění Horního </w:t>
      </w:r>
      <w:proofErr w:type="spellStart"/>
      <w:r w:rsidR="001C50EE" w:rsidRPr="00057D1D">
        <w:rPr>
          <w:rFonts w:ascii="Arial" w:hAnsi="Arial" w:cs="Arial"/>
          <w:bCs/>
          <w:sz w:val="24"/>
          <w:szCs w:val="26"/>
        </w:rPr>
        <w:t>troskotovického</w:t>
      </w:r>
      <w:proofErr w:type="spellEnd"/>
      <w:r w:rsidR="001C50EE" w:rsidRPr="00057D1D">
        <w:rPr>
          <w:rFonts w:ascii="Arial" w:hAnsi="Arial" w:cs="Arial"/>
          <w:bCs/>
          <w:sz w:val="24"/>
          <w:szCs w:val="26"/>
        </w:rPr>
        <w:t xml:space="preserve"> rybníka. Dále je vhodné stavbu provádět v suchém období, kdy jsou průtoky vody korytem minimální.</w:t>
      </w:r>
    </w:p>
    <w:p w14:paraId="3170D8F4" w14:textId="77777777" w:rsidR="00B13DFE" w:rsidRPr="00057D1D" w:rsidRDefault="00B13DFE" w:rsidP="00B13DFE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b/>
          <w:bCs/>
          <w:sz w:val="24"/>
          <w:szCs w:val="24"/>
        </w:rPr>
        <w:t xml:space="preserve">m) Seznam pozemků a staveb dotčených prováděním stavby </w:t>
      </w:r>
    </w:p>
    <w:p w14:paraId="513FC75B" w14:textId="77777777" w:rsidR="00B13DFE" w:rsidRPr="00057D1D" w:rsidRDefault="00DE0899" w:rsidP="00B13DFE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b/>
          <w:bCs/>
          <w:sz w:val="24"/>
          <w:szCs w:val="24"/>
        </w:rPr>
        <w:t xml:space="preserve">m.1) </w:t>
      </w:r>
      <w:r w:rsidR="00B13DFE" w:rsidRPr="00057D1D">
        <w:rPr>
          <w:rFonts w:ascii="Arial" w:hAnsi="Arial"/>
          <w:b/>
          <w:bCs/>
          <w:sz w:val="24"/>
          <w:szCs w:val="24"/>
        </w:rPr>
        <w:t xml:space="preserve">Pozemky, na nichž se bude </w:t>
      </w:r>
      <w:r w:rsidR="005B5C3D" w:rsidRPr="00057D1D">
        <w:rPr>
          <w:rFonts w:ascii="Arial" w:hAnsi="Arial"/>
          <w:b/>
          <w:bCs/>
          <w:sz w:val="24"/>
          <w:szCs w:val="24"/>
        </w:rPr>
        <w:t xml:space="preserve">stavba </w:t>
      </w:r>
      <w:r w:rsidR="00B13DFE" w:rsidRPr="00057D1D">
        <w:rPr>
          <w:rFonts w:ascii="Arial" w:hAnsi="Arial"/>
          <w:b/>
          <w:bCs/>
          <w:sz w:val="24"/>
          <w:szCs w:val="24"/>
        </w:rPr>
        <w:t>realizovat</w:t>
      </w:r>
      <w:r w:rsidR="00A95638" w:rsidRPr="00057D1D">
        <w:rPr>
          <w:rFonts w:ascii="Arial" w:hAnsi="Arial"/>
          <w:b/>
          <w:bCs/>
          <w:sz w:val="24"/>
          <w:szCs w:val="24"/>
        </w:rPr>
        <w:t xml:space="preserve"> (</w:t>
      </w:r>
      <w:proofErr w:type="spellStart"/>
      <w:r w:rsidR="00A95638" w:rsidRPr="00057D1D">
        <w:rPr>
          <w:rFonts w:ascii="Arial" w:hAnsi="Arial"/>
          <w:b/>
          <w:bCs/>
          <w:sz w:val="24"/>
          <w:szCs w:val="24"/>
        </w:rPr>
        <w:t>k.ú</w:t>
      </w:r>
      <w:proofErr w:type="spellEnd"/>
      <w:r w:rsidR="00A95638" w:rsidRPr="00057D1D">
        <w:rPr>
          <w:rFonts w:ascii="Arial" w:hAnsi="Arial"/>
          <w:b/>
          <w:bCs/>
          <w:sz w:val="24"/>
          <w:szCs w:val="24"/>
        </w:rPr>
        <w:t xml:space="preserve">. </w:t>
      </w:r>
      <w:r w:rsidR="001C50EE" w:rsidRPr="00057D1D">
        <w:rPr>
          <w:rFonts w:ascii="Arial" w:hAnsi="Arial"/>
          <w:b/>
          <w:bCs/>
          <w:sz w:val="24"/>
          <w:szCs w:val="24"/>
        </w:rPr>
        <w:t>Troskotovice</w:t>
      </w:r>
      <w:r w:rsidR="00A95638" w:rsidRPr="00057D1D">
        <w:rPr>
          <w:rFonts w:ascii="Arial" w:hAnsi="Arial"/>
          <w:b/>
          <w:bCs/>
          <w:sz w:val="24"/>
          <w:szCs w:val="24"/>
        </w:rPr>
        <w:t>)</w:t>
      </w:r>
      <w:r w:rsidR="0073702B" w:rsidRPr="00057D1D">
        <w:rPr>
          <w:rFonts w:ascii="Arial" w:hAnsi="Arial"/>
          <w:b/>
          <w:bCs/>
          <w:sz w:val="24"/>
          <w:szCs w:val="24"/>
        </w:rPr>
        <w:t xml:space="preserve"> – stávající koryto</w:t>
      </w:r>
    </w:p>
    <w:p w14:paraId="16CFC92D" w14:textId="77777777" w:rsidR="00B13DFE" w:rsidRPr="00057D1D" w:rsidRDefault="00B13DFE" w:rsidP="00B13DFE">
      <w:pPr>
        <w:spacing w:line="360" w:lineRule="auto"/>
        <w:rPr>
          <w:rFonts w:ascii="Arial" w:hAnsi="Arial"/>
          <w:sz w:val="24"/>
          <w:u w:val="single"/>
        </w:rPr>
      </w:pPr>
      <w:r w:rsidRPr="00057D1D">
        <w:rPr>
          <w:rFonts w:ascii="Arial" w:hAnsi="Arial"/>
          <w:sz w:val="24"/>
          <w:u w:val="single"/>
        </w:rPr>
        <w:t>Číslo pozemku</w:t>
      </w:r>
      <w:r w:rsidRPr="00057D1D">
        <w:rPr>
          <w:rFonts w:ascii="Arial" w:hAnsi="Arial"/>
          <w:sz w:val="24"/>
          <w:u w:val="single"/>
        </w:rPr>
        <w:tab/>
      </w:r>
      <w:r w:rsidRPr="00057D1D">
        <w:rPr>
          <w:rFonts w:ascii="Arial" w:hAnsi="Arial"/>
          <w:sz w:val="24"/>
          <w:u w:val="single"/>
        </w:rPr>
        <w:tab/>
        <w:t>Druh pozemku</w:t>
      </w:r>
      <w:r w:rsidRPr="00057D1D">
        <w:rPr>
          <w:rFonts w:ascii="Arial" w:hAnsi="Arial"/>
          <w:sz w:val="24"/>
          <w:u w:val="single"/>
        </w:rPr>
        <w:tab/>
      </w:r>
      <w:r w:rsidRPr="00057D1D">
        <w:rPr>
          <w:rFonts w:ascii="Arial" w:hAnsi="Arial"/>
          <w:sz w:val="24"/>
          <w:u w:val="single"/>
        </w:rPr>
        <w:tab/>
        <w:t>Vlastník, jméno, adresa</w:t>
      </w:r>
    </w:p>
    <w:p w14:paraId="3C657207" w14:textId="77777777" w:rsidR="004339D5" w:rsidRPr="002227E5" w:rsidRDefault="00613E0E" w:rsidP="00037F46">
      <w:pPr>
        <w:jc w:val="both"/>
        <w:rPr>
          <w:rFonts w:ascii="Segoe UI" w:hAnsi="Segoe UI" w:cs="Segoe UI"/>
          <w:shd w:val="clear" w:color="auto" w:fill="FEFEFE"/>
        </w:rPr>
      </w:pPr>
      <w:r w:rsidRPr="002227E5">
        <w:rPr>
          <w:rFonts w:ascii="Arial" w:hAnsi="Arial" w:cs="Arial"/>
          <w:szCs w:val="18"/>
        </w:rPr>
        <w:t>1596</w:t>
      </w:r>
      <w:r w:rsidR="005D5720" w:rsidRPr="002227E5">
        <w:rPr>
          <w:rFonts w:ascii="Arial" w:hAnsi="Arial" w:cs="Arial"/>
          <w:szCs w:val="18"/>
        </w:rPr>
        <w:t>/1</w:t>
      </w:r>
      <w:r w:rsidR="00E76EBF" w:rsidRPr="002227E5">
        <w:rPr>
          <w:rFonts w:ascii="Arial" w:hAnsi="Arial" w:cs="Arial"/>
          <w:szCs w:val="18"/>
        </w:rPr>
        <w:tab/>
      </w:r>
      <w:r w:rsidR="004339D5" w:rsidRPr="002227E5">
        <w:rPr>
          <w:rFonts w:ascii="Arial" w:hAnsi="Arial" w:cs="Arial"/>
          <w:szCs w:val="18"/>
        </w:rPr>
        <w:tab/>
      </w:r>
      <w:r w:rsidR="004339D5" w:rsidRPr="002227E5">
        <w:rPr>
          <w:rFonts w:ascii="Arial" w:hAnsi="Arial" w:cs="Arial"/>
          <w:szCs w:val="18"/>
        </w:rPr>
        <w:tab/>
      </w:r>
      <w:r w:rsidR="004339D5" w:rsidRPr="002227E5">
        <w:rPr>
          <w:rFonts w:ascii="Arial" w:hAnsi="Arial" w:cs="Arial"/>
          <w:szCs w:val="18"/>
        </w:rPr>
        <w:tab/>
        <w:t>vodní plocha</w:t>
      </w:r>
      <w:r w:rsidR="004339D5" w:rsidRPr="002227E5">
        <w:rPr>
          <w:rFonts w:ascii="Arial" w:hAnsi="Arial" w:cs="Arial"/>
          <w:szCs w:val="18"/>
        </w:rPr>
        <w:tab/>
      </w:r>
      <w:r w:rsidR="004339D5" w:rsidRPr="002227E5">
        <w:rPr>
          <w:rFonts w:ascii="Arial" w:hAnsi="Arial" w:cs="Arial"/>
          <w:szCs w:val="18"/>
        </w:rPr>
        <w:tab/>
      </w:r>
      <w:r w:rsidR="004339D5" w:rsidRPr="002227E5">
        <w:rPr>
          <w:rFonts w:ascii="Arial" w:hAnsi="Arial" w:cs="Arial"/>
          <w:szCs w:val="18"/>
        </w:rPr>
        <w:tab/>
      </w:r>
      <w:r w:rsidR="004339D5" w:rsidRPr="002227E5">
        <w:rPr>
          <w:rFonts w:ascii="Segoe UI" w:hAnsi="Segoe UI" w:cs="Segoe UI"/>
          <w:shd w:val="clear" w:color="auto" w:fill="FEFEFE"/>
        </w:rPr>
        <w:t>Česká republika,</w:t>
      </w:r>
    </w:p>
    <w:p w14:paraId="1AD4569B" w14:textId="77777777" w:rsidR="004339D5" w:rsidRPr="002227E5" w:rsidRDefault="004339D5" w:rsidP="00037F46">
      <w:pPr>
        <w:jc w:val="both"/>
        <w:rPr>
          <w:rFonts w:ascii="Segoe UI" w:hAnsi="Segoe UI" w:cs="Segoe UI"/>
          <w:shd w:val="clear" w:color="auto" w:fill="FEFEFE"/>
        </w:rPr>
      </w:pP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  <w:t xml:space="preserve">Povodí Moravy, </w:t>
      </w:r>
      <w:proofErr w:type="spellStart"/>
      <w:r w:rsidRPr="002227E5">
        <w:rPr>
          <w:rFonts w:ascii="Segoe UI" w:hAnsi="Segoe UI" w:cs="Segoe UI"/>
          <w:shd w:val="clear" w:color="auto" w:fill="FEFEFE"/>
        </w:rPr>
        <w:t>s.p</w:t>
      </w:r>
      <w:proofErr w:type="spellEnd"/>
      <w:r w:rsidRPr="002227E5">
        <w:rPr>
          <w:rFonts w:ascii="Segoe UI" w:hAnsi="Segoe UI" w:cs="Segoe UI"/>
          <w:shd w:val="clear" w:color="auto" w:fill="FEFEFE"/>
        </w:rPr>
        <w:t xml:space="preserve">., Dřevařská 932/11, </w:t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  <w:t>Veveří, 60200 Brno</w:t>
      </w:r>
    </w:p>
    <w:p w14:paraId="5F0B268A" w14:textId="77777777" w:rsidR="005D5720" w:rsidRPr="002227E5" w:rsidRDefault="005D5720" w:rsidP="005D5720">
      <w:pPr>
        <w:jc w:val="both"/>
        <w:rPr>
          <w:rFonts w:ascii="Segoe UI" w:hAnsi="Segoe UI" w:cs="Segoe UI"/>
          <w:shd w:val="clear" w:color="auto" w:fill="FEFEFE"/>
        </w:rPr>
      </w:pPr>
      <w:r w:rsidRPr="002227E5">
        <w:rPr>
          <w:rFonts w:ascii="Arial" w:hAnsi="Arial" w:cs="Arial"/>
          <w:szCs w:val="18"/>
        </w:rPr>
        <w:t>1596/3</w:t>
      </w:r>
      <w:r w:rsidRPr="002227E5">
        <w:rPr>
          <w:rFonts w:ascii="Arial" w:hAnsi="Arial" w:cs="Arial"/>
          <w:szCs w:val="18"/>
        </w:rPr>
        <w:tab/>
      </w:r>
      <w:r w:rsidRPr="002227E5">
        <w:rPr>
          <w:rFonts w:ascii="Arial" w:hAnsi="Arial" w:cs="Arial"/>
          <w:szCs w:val="18"/>
        </w:rPr>
        <w:tab/>
      </w:r>
      <w:r w:rsidRPr="002227E5">
        <w:rPr>
          <w:rFonts w:ascii="Arial" w:hAnsi="Arial" w:cs="Arial"/>
          <w:szCs w:val="18"/>
        </w:rPr>
        <w:tab/>
      </w:r>
      <w:r w:rsidRPr="002227E5">
        <w:rPr>
          <w:rFonts w:ascii="Arial" w:hAnsi="Arial" w:cs="Arial"/>
          <w:szCs w:val="18"/>
        </w:rPr>
        <w:tab/>
        <w:t>vodní plocha</w:t>
      </w:r>
      <w:r w:rsidRPr="002227E5">
        <w:rPr>
          <w:rFonts w:ascii="Arial" w:hAnsi="Arial" w:cs="Arial"/>
          <w:szCs w:val="18"/>
        </w:rPr>
        <w:tab/>
      </w:r>
      <w:r w:rsidRPr="002227E5">
        <w:rPr>
          <w:rFonts w:ascii="Arial" w:hAnsi="Arial" w:cs="Arial"/>
          <w:szCs w:val="18"/>
        </w:rPr>
        <w:tab/>
      </w:r>
      <w:r w:rsidRPr="002227E5">
        <w:rPr>
          <w:rFonts w:ascii="Arial" w:hAnsi="Arial" w:cs="Arial"/>
          <w:szCs w:val="18"/>
        </w:rPr>
        <w:tab/>
      </w:r>
      <w:r w:rsidRPr="002227E5">
        <w:rPr>
          <w:rFonts w:ascii="Segoe UI" w:hAnsi="Segoe UI" w:cs="Segoe UI"/>
          <w:shd w:val="clear" w:color="auto" w:fill="FEFEFE"/>
        </w:rPr>
        <w:t>Česká republika,</w:t>
      </w:r>
    </w:p>
    <w:p w14:paraId="49D258BE" w14:textId="77777777" w:rsidR="005D5720" w:rsidRPr="002227E5" w:rsidRDefault="005D5720" w:rsidP="005D5720">
      <w:pPr>
        <w:jc w:val="both"/>
        <w:rPr>
          <w:rFonts w:ascii="Segoe UI" w:hAnsi="Segoe UI" w:cs="Segoe UI"/>
          <w:lang w:eastAsia="cs-CZ"/>
        </w:rPr>
      </w:pP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  <w:t xml:space="preserve">Povodí Moravy, </w:t>
      </w:r>
      <w:proofErr w:type="spellStart"/>
      <w:r w:rsidRPr="002227E5">
        <w:rPr>
          <w:rFonts w:ascii="Segoe UI" w:hAnsi="Segoe UI" w:cs="Segoe UI"/>
          <w:shd w:val="clear" w:color="auto" w:fill="FEFEFE"/>
        </w:rPr>
        <w:t>s.p</w:t>
      </w:r>
      <w:proofErr w:type="spellEnd"/>
      <w:r w:rsidRPr="002227E5">
        <w:rPr>
          <w:rFonts w:ascii="Segoe UI" w:hAnsi="Segoe UI" w:cs="Segoe UI"/>
          <w:shd w:val="clear" w:color="auto" w:fill="FEFEFE"/>
        </w:rPr>
        <w:t xml:space="preserve">., Dřevařská 932/11, </w:t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</w:r>
      <w:r w:rsidRPr="002227E5">
        <w:rPr>
          <w:rFonts w:ascii="Segoe UI" w:hAnsi="Segoe UI" w:cs="Segoe UI"/>
          <w:shd w:val="clear" w:color="auto" w:fill="FEFEFE"/>
        </w:rPr>
        <w:tab/>
        <w:t>Veveří, 60200 Brno</w:t>
      </w:r>
    </w:p>
    <w:p w14:paraId="25A35E59" w14:textId="77777777" w:rsidR="003E3B1C" w:rsidRPr="002227E5" w:rsidRDefault="00613E0E" w:rsidP="00037F46">
      <w:pPr>
        <w:jc w:val="both"/>
        <w:rPr>
          <w:rFonts w:ascii="Segoe UI" w:hAnsi="Segoe UI" w:cs="Segoe UI"/>
          <w:shd w:val="clear" w:color="auto" w:fill="FEFEFE"/>
        </w:rPr>
      </w:pPr>
      <w:r w:rsidRPr="002227E5">
        <w:rPr>
          <w:rFonts w:ascii="Arial" w:hAnsi="Arial" w:cs="Arial"/>
          <w:szCs w:val="18"/>
        </w:rPr>
        <w:t>1597</w:t>
      </w:r>
      <w:r w:rsidR="00A859B4" w:rsidRPr="002227E5">
        <w:rPr>
          <w:rFonts w:ascii="Arial" w:hAnsi="Arial" w:cs="Arial"/>
          <w:szCs w:val="18"/>
        </w:rPr>
        <w:t>/1</w:t>
      </w:r>
      <w:r w:rsidR="005B5C3D" w:rsidRPr="002227E5">
        <w:rPr>
          <w:rFonts w:ascii="Arial" w:hAnsi="Arial" w:cs="Arial"/>
          <w:szCs w:val="18"/>
        </w:rPr>
        <w:tab/>
      </w:r>
      <w:r w:rsidR="005B5C3D" w:rsidRPr="002227E5">
        <w:rPr>
          <w:rFonts w:ascii="Arial" w:hAnsi="Arial" w:cs="Arial"/>
          <w:szCs w:val="18"/>
        </w:rPr>
        <w:tab/>
      </w:r>
      <w:r w:rsidR="005B5C3D" w:rsidRPr="002227E5">
        <w:rPr>
          <w:rFonts w:ascii="Arial" w:hAnsi="Arial" w:cs="Arial"/>
          <w:szCs w:val="18"/>
        </w:rPr>
        <w:tab/>
      </w:r>
      <w:r w:rsidR="005B5C3D" w:rsidRPr="002227E5">
        <w:rPr>
          <w:rFonts w:ascii="Arial" w:hAnsi="Arial" w:cs="Arial"/>
          <w:szCs w:val="18"/>
        </w:rPr>
        <w:tab/>
        <w:t>vodní plocha</w:t>
      </w:r>
      <w:r w:rsidR="005B5C3D" w:rsidRPr="002227E5">
        <w:rPr>
          <w:rFonts w:ascii="Arial" w:hAnsi="Arial" w:cs="Arial"/>
          <w:szCs w:val="18"/>
        </w:rPr>
        <w:tab/>
      </w:r>
      <w:r w:rsidR="005B5C3D" w:rsidRPr="002227E5">
        <w:rPr>
          <w:rFonts w:ascii="Arial" w:hAnsi="Arial" w:cs="Arial"/>
          <w:szCs w:val="18"/>
        </w:rPr>
        <w:tab/>
      </w:r>
      <w:r w:rsidR="005B5C3D" w:rsidRPr="002227E5">
        <w:rPr>
          <w:rFonts w:ascii="Arial" w:hAnsi="Arial" w:cs="Arial"/>
          <w:szCs w:val="18"/>
        </w:rPr>
        <w:tab/>
      </w:r>
      <w:r w:rsidR="003E3B1C" w:rsidRPr="002227E5">
        <w:rPr>
          <w:rFonts w:ascii="Segoe UI" w:hAnsi="Segoe UI" w:cs="Segoe UI"/>
          <w:shd w:val="clear" w:color="auto" w:fill="FEFEFE"/>
        </w:rPr>
        <w:t xml:space="preserve">Městys Troskotovice, č. p. 18, </w:t>
      </w:r>
    </w:p>
    <w:p w14:paraId="07673056" w14:textId="77777777" w:rsidR="005B5C3D" w:rsidRPr="002227E5" w:rsidRDefault="003E3B1C" w:rsidP="00037F46">
      <w:pPr>
        <w:ind w:left="4956" w:firstLine="708"/>
        <w:jc w:val="both"/>
        <w:rPr>
          <w:rFonts w:ascii="Segoe UI" w:hAnsi="Segoe UI" w:cs="Segoe UI"/>
          <w:shd w:val="clear" w:color="auto" w:fill="FEFEFE"/>
        </w:rPr>
      </w:pPr>
      <w:r w:rsidRPr="002227E5">
        <w:rPr>
          <w:rFonts w:ascii="Segoe UI" w:hAnsi="Segoe UI" w:cs="Segoe UI"/>
          <w:shd w:val="clear" w:color="auto" w:fill="FEFEFE"/>
        </w:rPr>
        <w:t>67178 Troskotovice</w:t>
      </w:r>
    </w:p>
    <w:p w14:paraId="1CB608F8" w14:textId="77777777" w:rsidR="00A72568" w:rsidRPr="00057D1D" w:rsidRDefault="00A72568" w:rsidP="00037F46">
      <w:pPr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Arial" w:hAnsi="Arial" w:cs="Arial"/>
          <w:szCs w:val="18"/>
        </w:rPr>
        <w:t>2586</w:t>
      </w:r>
      <w:r w:rsidRPr="00057D1D">
        <w:rPr>
          <w:rFonts w:ascii="Arial" w:hAnsi="Arial" w:cs="Arial"/>
          <w:szCs w:val="18"/>
        </w:rPr>
        <w:tab/>
      </w:r>
      <w:r w:rsidRPr="00057D1D">
        <w:rPr>
          <w:rFonts w:ascii="Arial" w:hAnsi="Arial" w:cs="Arial"/>
          <w:szCs w:val="18"/>
        </w:rPr>
        <w:tab/>
      </w:r>
      <w:r w:rsidRPr="00057D1D">
        <w:rPr>
          <w:rFonts w:ascii="Arial" w:hAnsi="Arial" w:cs="Arial"/>
          <w:szCs w:val="18"/>
        </w:rPr>
        <w:tab/>
      </w:r>
      <w:r w:rsidRPr="00057D1D">
        <w:rPr>
          <w:rFonts w:ascii="Arial" w:hAnsi="Arial" w:cs="Arial"/>
          <w:szCs w:val="18"/>
        </w:rPr>
        <w:tab/>
        <w:t>vodní plocha</w:t>
      </w:r>
      <w:r w:rsidRPr="00057D1D">
        <w:rPr>
          <w:rFonts w:ascii="Arial" w:hAnsi="Arial" w:cs="Arial"/>
          <w:szCs w:val="18"/>
        </w:rPr>
        <w:tab/>
      </w:r>
      <w:r w:rsidRPr="00057D1D">
        <w:rPr>
          <w:rFonts w:ascii="Arial" w:hAnsi="Arial" w:cs="Arial"/>
          <w:szCs w:val="18"/>
        </w:rPr>
        <w:tab/>
      </w:r>
      <w:r w:rsidRPr="00057D1D">
        <w:rPr>
          <w:rFonts w:ascii="Arial" w:hAnsi="Arial" w:cs="Arial"/>
          <w:szCs w:val="18"/>
        </w:rPr>
        <w:tab/>
      </w:r>
      <w:r w:rsidRPr="00057D1D">
        <w:rPr>
          <w:rFonts w:ascii="Segoe UI" w:hAnsi="Segoe UI" w:cs="Segoe UI"/>
          <w:shd w:val="clear" w:color="auto" w:fill="FEFEFE"/>
        </w:rPr>
        <w:t>Česká republika,</w:t>
      </w:r>
    </w:p>
    <w:p w14:paraId="0E82CEA4" w14:textId="77777777" w:rsidR="00A72568" w:rsidRPr="00057D1D" w:rsidRDefault="00A72568" w:rsidP="00037F46">
      <w:pPr>
        <w:jc w:val="both"/>
        <w:rPr>
          <w:rFonts w:ascii="Segoe UI" w:hAnsi="Segoe UI" w:cs="Segoe UI"/>
          <w:lang w:eastAsia="cs-CZ"/>
        </w:rPr>
      </w:pP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  <w:t xml:space="preserve">Povodí Moravy, </w:t>
      </w:r>
      <w:proofErr w:type="spellStart"/>
      <w:r w:rsidRPr="00057D1D">
        <w:rPr>
          <w:rFonts w:ascii="Segoe UI" w:hAnsi="Segoe UI" w:cs="Segoe UI"/>
          <w:shd w:val="clear" w:color="auto" w:fill="FEFEFE"/>
        </w:rPr>
        <w:t>s.p</w:t>
      </w:r>
      <w:proofErr w:type="spellEnd"/>
      <w:r w:rsidRPr="00057D1D">
        <w:rPr>
          <w:rFonts w:ascii="Segoe UI" w:hAnsi="Segoe UI" w:cs="Segoe UI"/>
          <w:shd w:val="clear" w:color="auto" w:fill="FEFEFE"/>
        </w:rPr>
        <w:t xml:space="preserve">., Dřevařská 932/11, </w:t>
      </w: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</w:r>
      <w:r w:rsidRPr="00057D1D">
        <w:rPr>
          <w:rFonts w:ascii="Segoe UI" w:hAnsi="Segoe UI" w:cs="Segoe UI"/>
          <w:shd w:val="clear" w:color="auto" w:fill="FEFEFE"/>
        </w:rPr>
        <w:tab/>
        <w:t>Veveří, 60200 Brno</w:t>
      </w:r>
    </w:p>
    <w:p w14:paraId="4B3E1410" w14:textId="77777777" w:rsidR="00A72568" w:rsidRPr="00057D1D" w:rsidRDefault="00A72568" w:rsidP="003E3B1C">
      <w:pPr>
        <w:spacing w:line="360" w:lineRule="auto"/>
        <w:ind w:left="4956" w:firstLine="708"/>
        <w:jc w:val="both"/>
        <w:rPr>
          <w:rFonts w:ascii="Segoe UI" w:hAnsi="Segoe UI" w:cs="Segoe UI"/>
          <w:shd w:val="clear" w:color="auto" w:fill="FEFEFE"/>
        </w:rPr>
      </w:pPr>
    </w:p>
    <w:p w14:paraId="27948347" w14:textId="77777777" w:rsidR="00276C95" w:rsidRPr="00057D1D" w:rsidRDefault="00276C95" w:rsidP="00276C95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b/>
          <w:bCs/>
          <w:sz w:val="24"/>
          <w:szCs w:val="24"/>
        </w:rPr>
        <w:t>m.2) Pozemky, na nichž se bude stavba realizovat (</w:t>
      </w:r>
      <w:proofErr w:type="spellStart"/>
      <w:r w:rsidRPr="00057D1D">
        <w:rPr>
          <w:rFonts w:ascii="Arial" w:hAnsi="Arial"/>
          <w:b/>
          <w:bCs/>
          <w:sz w:val="24"/>
          <w:szCs w:val="24"/>
        </w:rPr>
        <w:t>k.ú</w:t>
      </w:r>
      <w:proofErr w:type="spellEnd"/>
      <w:r w:rsidRPr="00057D1D">
        <w:rPr>
          <w:rFonts w:ascii="Arial" w:hAnsi="Arial"/>
          <w:b/>
          <w:bCs/>
          <w:sz w:val="24"/>
          <w:szCs w:val="24"/>
        </w:rPr>
        <w:t xml:space="preserve">. Troskotovice) – </w:t>
      </w:r>
      <w:r w:rsidR="0073702B" w:rsidRPr="00057D1D">
        <w:rPr>
          <w:rFonts w:ascii="Arial" w:hAnsi="Arial"/>
          <w:b/>
          <w:bCs/>
          <w:sz w:val="24"/>
          <w:szCs w:val="24"/>
        </w:rPr>
        <w:t xml:space="preserve">úprava trasy koryta - </w:t>
      </w:r>
      <w:r w:rsidRPr="00057D1D">
        <w:rPr>
          <w:rFonts w:ascii="Arial" w:hAnsi="Arial"/>
          <w:b/>
          <w:bCs/>
          <w:sz w:val="24"/>
          <w:szCs w:val="24"/>
        </w:rPr>
        <w:t>trvalý zábor</w:t>
      </w:r>
    </w:p>
    <w:p w14:paraId="077D0FFD" w14:textId="77777777" w:rsidR="00276C95" w:rsidRPr="00057D1D" w:rsidRDefault="00276C95" w:rsidP="00276C95">
      <w:pPr>
        <w:spacing w:line="360" w:lineRule="auto"/>
        <w:jc w:val="both"/>
        <w:rPr>
          <w:rFonts w:ascii="Arial" w:hAnsi="Arial"/>
          <w:sz w:val="24"/>
          <w:u w:val="single"/>
        </w:rPr>
      </w:pPr>
      <w:r w:rsidRPr="00057D1D">
        <w:rPr>
          <w:rFonts w:ascii="Arial" w:hAnsi="Arial"/>
          <w:sz w:val="24"/>
          <w:u w:val="single"/>
        </w:rPr>
        <w:t xml:space="preserve">Č. </w:t>
      </w:r>
      <w:proofErr w:type="spellStart"/>
      <w:r w:rsidRPr="00057D1D">
        <w:rPr>
          <w:rFonts w:ascii="Arial" w:hAnsi="Arial"/>
          <w:sz w:val="24"/>
          <w:u w:val="single"/>
        </w:rPr>
        <w:t>poz</w:t>
      </w:r>
      <w:proofErr w:type="spellEnd"/>
      <w:r w:rsidR="003D686F" w:rsidRPr="00057D1D">
        <w:rPr>
          <w:rFonts w:ascii="Arial" w:hAnsi="Arial"/>
          <w:sz w:val="24"/>
          <w:u w:val="single"/>
        </w:rPr>
        <w:t xml:space="preserve">.  Druh </w:t>
      </w:r>
      <w:proofErr w:type="spellStart"/>
      <w:r w:rsidR="003D686F" w:rsidRPr="00057D1D">
        <w:rPr>
          <w:rFonts w:ascii="Arial" w:hAnsi="Arial"/>
          <w:sz w:val="24"/>
          <w:u w:val="single"/>
        </w:rPr>
        <w:t>poz</w:t>
      </w:r>
      <w:proofErr w:type="spellEnd"/>
      <w:r w:rsidR="003D686F" w:rsidRPr="00057D1D">
        <w:rPr>
          <w:rFonts w:ascii="Arial" w:hAnsi="Arial"/>
          <w:sz w:val="24"/>
          <w:u w:val="single"/>
        </w:rPr>
        <w:t>.</w:t>
      </w:r>
      <w:r w:rsidR="003D686F" w:rsidRPr="00057D1D">
        <w:rPr>
          <w:rFonts w:ascii="Arial" w:hAnsi="Arial"/>
          <w:sz w:val="24"/>
          <w:u w:val="single"/>
        </w:rPr>
        <w:tab/>
        <w:t>V</w:t>
      </w:r>
      <w:r w:rsidRPr="00057D1D">
        <w:rPr>
          <w:rFonts w:ascii="Arial" w:hAnsi="Arial"/>
          <w:sz w:val="24"/>
          <w:u w:val="single"/>
        </w:rPr>
        <w:t>ýměra m</w:t>
      </w:r>
      <w:r w:rsidRPr="00057D1D">
        <w:rPr>
          <w:rFonts w:ascii="Arial" w:hAnsi="Arial"/>
          <w:sz w:val="24"/>
          <w:u w:val="single"/>
          <w:vertAlign w:val="superscript"/>
        </w:rPr>
        <w:t>2</w:t>
      </w:r>
      <w:r w:rsidRPr="00057D1D">
        <w:rPr>
          <w:rFonts w:ascii="Arial" w:hAnsi="Arial"/>
          <w:sz w:val="24"/>
          <w:u w:val="single"/>
        </w:rPr>
        <w:tab/>
      </w:r>
      <w:r w:rsidR="003D686F" w:rsidRPr="00057D1D">
        <w:rPr>
          <w:rFonts w:ascii="Arial" w:hAnsi="Arial"/>
          <w:b/>
          <w:sz w:val="24"/>
          <w:u w:val="single"/>
        </w:rPr>
        <w:t>Z</w:t>
      </w:r>
      <w:r w:rsidRPr="00057D1D">
        <w:rPr>
          <w:rFonts w:ascii="Arial" w:hAnsi="Arial"/>
          <w:b/>
          <w:sz w:val="24"/>
          <w:u w:val="single"/>
        </w:rPr>
        <w:t>ábor m</w:t>
      </w:r>
      <w:r w:rsidRPr="00057D1D">
        <w:rPr>
          <w:rFonts w:ascii="Arial" w:hAnsi="Arial"/>
          <w:b/>
          <w:sz w:val="24"/>
          <w:u w:val="single"/>
          <w:vertAlign w:val="superscript"/>
        </w:rPr>
        <w:t>2</w:t>
      </w:r>
      <w:r w:rsidRPr="00057D1D">
        <w:rPr>
          <w:rFonts w:ascii="Arial" w:hAnsi="Arial"/>
          <w:sz w:val="24"/>
          <w:u w:val="single"/>
        </w:rPr>
        <w:tab/>
      </w:r>
      <w:r w:rsidRPr="00057D1D">
        <w:rPr>
          <w:rFonts w:ascii="Arial" w:hAnsi="Arial"/>
          <w:sz w:val="24"/>
          <w:u w:val="single"/>
        </w:rPr>
        <w:tab/>
        <w:t>Vlastník, jméno, adresa</w:t>
      </w:r>
    </w:p>
    <w:p w14:paraId="63DB248A" w14:textId="77777777" w:rsidR="00584877" w:rsidRPr="002227E5" w:rsidRDefault="00276C95" w:rsidP="00584877">
      <w:pPr>
        <w:jc w:val="both"/>
        <w:rPr>
          <w:rFonts w:ascii="Segoe UI" w:hAnsi="Segoe UI" w:cs="Segoe UI"/>
          <w:shd w:val="clear" w:color="auto" w:fill="FEFEFE"/>
        </w:rPr>
      </w:pPr>
      <w:r w:rsidRPr="002227E5">
        <w:rPr>
          <w:rFonts w:ascii="Segoe UI" w:hAnsi="Segoe UI" w:cs="Segoe UI"/>
        </w:rPr>
        <w:t>1597</w:t>
      </w:r>
      <w:r w:rsidR="006C6C7D" w:rsidRPr="002227E5">
        <w:rPr>
          <w:rFonts w:ascii="Segoe UI" w:hAnsi="Segoe UI" w:cs="Segoe UI"/>
        </w:rPr>
        <w:t>/1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="003D686F" w:rsidRPr="002227E5">
        <w:rPr>
          <w:rFonts w:ascii="Segoe UI" w:hAnsi="Segoe UI" w:cs="Segoe UI"/>
        </w:rPr>
        <w:t>VP</w:t>
      </w:r>
      <w:r w:rsidR="003D686F"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>5027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="00860450" w:rsidRPr="002227E5">
        <w:rPr>
          <w:rFonts w:ascii="Segoe UI" w:hAnsi="Segoe UI" w:cs="Segoe UI"/>
          <w:b/>
        </w:rPr>
        <w:t>170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="00584877" w:rsidRPr="002227E5">
        <w:rPr>
          <w:rFonts w:ascii="Segoe UI" w:hAnsi="Segoe UI" w:cs="Segoe UI"/>
          <w:shd w:val="clear" w:color="auto" w:fill="FEFEFE"/>
        </w:rPr>
        <w:t xml:space="preserve">Městys Troskotovice, č. p. 18, </w:t>
      </w:r>
    </w:p>
    <w:p w14:paraId="6915B4D9" w14:textId="77777777" w:rsidR="00584877" w:rsidRPr="002227E5" w:rsidRDefault="00584877" w:rsidP="00584877">
      <w:pPr>
        <w:ind w:left="4956" w:firstLine="708"/>
        <w:jc w:val="both"/>
        <w:rPr>
          <w:rFonts w:ascii="Segoe UI" w:hAnsi="Segoe UI" w:cs="Segoe UI"/>
        </w:rPr>
      </w:pPr>
      <w:r w:rsidRPr="002227E5">
        <w:rPr>
          <w:rFonts w:ascii="Segoe UI" w:hAnsi="Segoe UI" w:cs="Segoe UI"/>
          <w:shd w:val="clear" w:color="auto" w:fill="FEFEFE"/>
        </w:rPr>
        <w:t>67178 Troskotovice</w:t>
      </w:r>
    </w:p>
    <w:p w14:paraId="00C7C632" w14:textId="77777777" w:rsidR="00584877" w:rsidRPr="00057D1D" w:rsidRDefault="00584877" w:rsidP="00584877">
      <w:pPr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1595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proofErr w:type="spellStart"/>
      <w:r w:rsidRPr="00057D1D">
        <w:rPr>
          <w:rFonts w:ascii="Segoe UI" w:hAnsi="Segoe UI" w:cs="Segoe UI"/>
        </w:rPr>
        <w:t>O</w:t>
      </w:r>
      <w:r w:rsidR="00037F46" w:rsidRPr="00057D1D">
        <w:rPr>
          <w:rFonts w:ascii="Segoe UI" w:hAnsi="Segoe UI" w:cs="Segoe UI"/>
        </w:rPr>
        <w:t>s</w:t>
      </w:r>
      <w:r w:rsidRPr="00057D1D">
        <w:rPr>
          <w:rFonts w:ascii="Segoe UI" w:hAnsi="Segoe UI" w:cs="Segoe UI"/>
        </w:rPr>
        <w:t>P</w:t>
      </w:r>
      <w:proofErr w:type="spellEnd"/>
      <w:r w:rsidRPr="00057D1D">
        <w:rPr>
          <w:rFonts w:ascii="Segoe UI" w:hAnsi="Segoe UI" w:cs="Segoe UI"/>
        </w:rPr>
        <w:tab/>
        <w:t>3830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="0096740F" w:rsidRPr="00057D1D">
        <w:rPr>
          <w:rFonts w:ascii="Segoe UI" w:hAnsi="Segoe UI" w:cs="Segoe UI"/>
          <w:b/>
        </w:rPr>
        <w:t>774</w:t>
      </w:r>
      <w:r w:rsidRPr="00057D1D">
        <w:rPr>
          <w:rFonts w:ascii="Segoe UI" w:hAnsi="Segoe UI" w:cs="Segoe UI"/>
          <w:b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 xml:space="preserve">Městys Troskotovice, č. p. 18, </w:t>
      </w:r>
    </w:p>
    <w:p w14:paraId="0B0B2C15" w14:textId="77777777" w:rsidR="00584877" w:rsidRPr="00057D1D" w:rsidRDefault="00584877" w:rsidP="00584877">
      <w:pPr>
        <w:ind w:left="4956" w:firstLine="708"/>
        <w:jc w:val="both"/>
        <w:rPr>
          <w:rFonts w:ascii="Segoe UI" w:hAnsi="Segoe UI" w:cs="Segoe UI"/>
          <w:lang w:eastAsia="cs-CZ"/>
        </w:rPr>
      </w:pPr>
      <w:r w:rsidRPr="00057D1D">
        <w:rPr>
          <w:rFonts w:ascii="Segoe UI" w:hAnsi="Segoe UI" w:cs="Segoe UI"/>
          <w:shd w:val="clear" w:color="auto" w:fill="FEFEFE"/>
        </w:rPr>
        <w:t>67178 Troskotovice</w:t>
      </w:r>
    </w:p>
    <w:p w14:paraId="46A6D2C8" w14:textId="77777777" w:rsidR="00E85D92" w:rsidRPr="00057D1D" w:rsidRDefault="00E85D92" w:rsidP="00E85D92">
      <w:pPr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1576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proofErr w:type="spellStart"/>
      <w:r w:rsidRPr="00057D1D">
        <w:rPr>
          <w:rFonts w:ascii="Segoe UI" w:hAnsi="Segoe UI" w:cs="Segoe UI"/>
        </w:rPr>
        <w:t>O</w:t>
      </w:r>
      <w:r w:rsidR="00037F46" w:rsidRPr="00057D1D">
        <w:rPr>
          <w:rFonts w:ascii="Segoe UI" w:hAnsi="Segoe UI" w:cs="Segoe UI"/>
        </w:rPr>
        <w:t>s</w:t>
      </w:r>
      <w:r w:rsidRPr="00057D1D">
        <w:rPr>
          <w:rFonts w:ascii="Segoe UI" w:hAnsi="Segoe UI" w:cs="Segoe UI"/>
        </w:rPr>
        <w:t>P</w:t>
      </w:r>
      <w:proofErr w:type="spellEnd"/>
      <w:r w:rsidRPr="00057D1D">
        <w:rPr>
          <w:rFonts w:ascii="Segoe UI" w:hAnsi="Segoe UI" w:cs="Segoe UI"/>
        </w:rPr>
        <w:tab/>
        <w:t>426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="008F1EBB" w:rsidRPr="00057D1D">
        <w:rPr>
          <w:rFonts w:ascii="Segoe UI" w:hAnsi="Segoe UI" w:cs="Segoe UI"/>
          <w:b/>
        </w:rPr>
        <w:t>70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 xml:space="preserve">Městys Troskotovice, č. p. 18, </w:t>
      </w:r>
    </w:p>
    <w:p w14:paraId="08F12DFF" w14:textId="77777777" w:rsidR="00E85D92" w:rsidRPr="00057D1D" w:rsidRDefault="00E85D92" w:rsidP="00E85D92">
      <w:pPr>
        <w:ind w:left="4956" w:firstLine="708"/>
        <w:jc w:val="both"/>
        <w:rPr>
          <w:rFonts w:ascii="Segoe UI" w:hAnsi="Segoe UI" w:cs="Segoe UI"/>
          <w:lang w:eastAsia="cs-CZ"/>
        </w:rPr>
      </w:pPr>
      <w:r w:rsidRPr="00057D1D">
        <w:rPr>
          <w:rFonts w:ascii="Segoe UI" w:hAnsi="Segoe UI" w:cs="Segoe UI"/>
          <w:shd w:val="clear" w:color="auto" w:fill="FEFEFE"/>
        </w:rPr>
        <w:t>67178 Troskotovice</w:t>
      </w:r>
    </w:p>
    <w:p w14:paraId="277E37A6" w14:textId="77777777" w:rsidR="00682DA8" w:rsidRPr="00057D1D" w:rsidRDefault="00682DA8" w:rsidP="00682DA8">
      <w:pPr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1577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proofErr w:type="spellStart"/>
      <w:r w:rsidRPr="00057D1D">
        <w:rPr>
          <w:rFonts w:ascii="Segoe UI" w:hAnsi="Segoe UI" w:cs="Segoe UI"/>
        </w:rPr>
        <w:t>O</w:t>
      </w:r>
      <w:r w:rsidR="00037F46" w:rsidRPr="00057D1D">
        <w:rPr>
          <w:rFonts w:ascii="Segoe UI" w:hAnsi="Segoe UI" w:cs="Segoe UI"/>
        </w:rPr>
        <w:t>s</w:t>
      </w:r>
      <w:r w:rsidRPr="00057D1D">
        <w:rPr>
          <w:rFonts w:ascii="Segoe UI" w:hAnsi="Segoe UI" w:cs="Segoe UI"/>
        </w:rPr>
        <w:t>P</w:t>
      </w:r>
      <w:proofErr w:type="spellEnd"/>
      <w:r w:rsidRPr="00057D1D">
        <w:rPr>
          <w:rFonts w:ascii="Segoe UI" w:hAnsi="Segoe UI" w:cs="Segoe UI"/>
        </w:rPr>
        <w:tab/>
        <w:t>430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="008F1EBB" w:rsidRPr="00057D1D">
        <w:rPr>
          <w:rFonts w:ascii="Segoe UI" w:hAnsi="Segoe UI" w:cs="Segoe UI"/>
          <w:b/>
        </w:rPr>
        <w:t>104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 xml:space="preserve">Městys Troskotovice, č. p. 18, </w:t>
      </w:r>
    </w:p>
    <w:p w14:paraId="3029B4FF" w14:textId="77777777" w:rsidR="00682DA8" w:rsidRPr="00057D1D" w:rsidRDefault="00682DA8" w:rsidP="00682DA8">
      <w:pPr>
        <w:ind w:left="4956" w:firstLine="708"/>
        <w:jc w:val="both"/>
        <w:rPr>
          <w:rFonts w:ascii="Segoe UI" w:hAnsi="Segoe UI" w:cs="Segoe UI"/>
          <w:lang w:eastAsia="cs-CZ"/>
        </w:rPr>
      </w:pPr>
      <w:r w:rsidRPr="00057D1D">
        <w:rPr>
          <w:rFonts w:ascii="Segoe UI" w:hAnsi="Segoe UI" w:cs="Segoe UI"/>
          <w:shd w:val="clear" w:color="auto" w:fill="FEFEFE"/>
        </w:rPr>
        <w:t>67178 Troskotovice</w:t>
      </w:r>
    </w:p>
    <w:p w14:paraId="4B115E5F" w14:textId="77777777" w:rsidR="00682DA8" w:rsidRPr="00057D1D" w:rsidRDefault="00682DA8" w:rsidP="00682DA8">
      <w:pPr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1578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proofErr w:type="spellStart"/>
      <w:r w:rsidRPr="00057D1D">
        <w:rPr>
          <w:rFonts w:ascii="Segoe UI" w:hAnsi="Segoe UI" w:cs="Segoe UI"/>
        </w:rPr>
        <w:t>O</w:t>
      </w:r>
      <w:r w:rsidR="00037F46" w:rsidRPr="00057D1D">
        <w:rPr>
          <w:rFonts w:ascii="Segoe UI" w:hAnsi="Segoe UI" w:cs="Segoe UI"/>
        </w:rPr>
        <w:t>s</w:t>
      </w:r>
      <w:r w:rsidRPr="00057D1D">
        <w:rPr>
          <w:rFonts w:ascii="Segoe UI" w:hAnsi="Segoe UI" w:cs="Segoe UI"/>
        </w:rPr>
        <w:t>P</w:t>
      </w:r>
      <w:proofErr w:type="spellEnd"/>
      <w:r w:rsidRPr="00057D1D">
        <w:rPr>
          <w:rFonts w:ascii="Segoe UI" w:hAnsi="Segoe UI" w:cs="Segoe UI"/>
        </w:rPr>
        <w:tab/>
        <w:t>381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="008F1EBB" w:rsidRPr="00057D1D">
        <w:rPr>
          <w:rFonts w:ascii="Segoe UI" w:hAnsi="Segoe UI" w:cs="Segoe UI"/>
          <w:b/>
        </w:rPr>
        <w:t>32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 xml:space="preserve">Městys Troskotovice, č. p. 18, </w:t>
      </w:r>
    </w:p>
    <w:p w14:paraId="745E4424" w14:textId="77777777" w:rsidR="00682DA8" w:rsidRPr="00057D1D" w:rsidRDefault="00682DA8" w:rsidP="00682DA8">
      <w:pPr>
        <w:ind w:left="4956" w:firstLine="708"/>
        <w:jc w:val="both"/>
        <w:rPr>
          <w:rFonts w:ascii="Segoe UI" w:hAnsi="Segoe UI" w:cs="Segoe UI"/>
          <w:lang w:eastAsia="cs-CZ"/>
        </w:rPr>
      </w:pPr>
      <w:r w:rsidRPr="00057D1D">
        <w:rPr>
          <w:rFonts w:ascii="Segoe UI" w:hAnsi="Segoe UI" w:cs="Segoe UI"/>
          <w:shd w:val="clear" w:color="auto" w:fill="FEFEFE"/>
        </w:rPr>
        <w:t>67178 Troskotovice</w:t>
      </w:r>
    </w:p>
    <w:p w14:paraId="5F690CEA" w14:textId="77777777" w:rsidR="00823053" w:rsidRPr="00057D1D" w:rsidRDefault="00823053" w:rsidP="00823053">
      <w:pPr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1580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proofErr w:type="spellStart"/>
      <w:r w:rsidRPr="00057D1D">
        <w:rPr>
          <w:rFonts w:ascii="Segoe UI" w:hAnsi="Segoe UI" w:cs="Segoe UI"/>
        </w:rPr>
        <w:t>O</w:t>
      </w:r>
      <w:r w:rsidR="00037F46" w:rsidRPr="00057D1D">
        <w:rPr>
          <w:rFonts w:ascii="Segoe UI" w:hAnsi="Segoe UI" w:cs="Segoe UI"/>
        </w:rPr>
        <w:t>s</w:t>
      </w:r>
      <w:r w:rsidRPr="00057D1D">
        <w:rPr>
          <w:rFonts w:ascii="Segoe UI" w:hAnsi="Segoe UI" w:cs="Segoe UI"/>
        </w:rPr>
        <w:t>P</w:t>
      </w:r>
      <w:proofErr w:type="spellEnd"/>
      <w:r w:rsidRPr="00057D1D">
        <w:rPr>
          <w:rFonts w:ascii="Segoe UI" w:hAnsi="Segoe UI" w:cs="Segoe UI"/>
        </w:rPr>
        <w:tab/>
        <w:t>181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="008F1EBB" w:rsidRPr="00057D1D">
        <w:rPr>
          <w:rFonts w:ascii="Segoe UI" w:hAnsi="Segoe UI" w:cs="Segoe UI"/>
          <w:b/>
        </w:rPr>
        <w:t>6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 xml:space="preserve">Městys Troskotovice, č. p. 18, </w:t>
      </w:r>
    </w:p>
    <w:p w14:paraId="5C216651" w14:textId="77777777" w:rsidR="00823053" w:rsidRPr="00057D1D" w:rsidRDefault="00823053" w:rsidP="00823053">
      <w:pPr>
        <w:ind w:left="4956" w:firstLine="708"/>
        <w:jc w:val="both"/>
        <w:rPr>
          <w:rFonts w:ascii="Segoe UI" w:hAnsi="Segoe UI" w:cs="Segoe UI"/>
          <w:lang w:eastAsia="cs-CZ"/>
        </w:rPr>
      </w:pPr>
      <w:r w:rsidRPr="00057D1D">
        <w:rPr>
          <w:rFonts w:ascii="Segoe UI" w:hAnsi="Segoe UI" w:cs="Segoe UI"/>
          <w:shd w:val="clear" w:color="auto" w:fill="FEFEFE"/>
        </w:rPr>
        <w:t>67178 Troskotovice</w:t>
      </w:r>
    </w:p>
    <w:p w14:paraId="085F0E31" w14:textId="77777777" w:rsidR="00823053" w:rsidRPr="00057D1D" w:rsidRDefault="00823053" w:rsidP="00823053">
      <w:pPr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1581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proofErr w:type="spellStart"/>
      <w:r w:rsidRPr="00057D1D">
        <w:rPr>
          <w:rFonts w:ascii="Segoe UI" w:hAnsi="Segoe UI" w:cs="Segoe UI"/>
        </w:rPr>
        <w:t>O</w:t>
      </w:r>
      <w:r w:rsidR="00037F46" w:rsidRPr="00057D1D">
        <w:rPr>
          <w:rFonts w:ascii="Segoe UI" w:hAnsi="Segoe UI" w:cs="Segoe UI"/>
        </w:rPr>
        <w:t>s</w:t>
      </w:r>
      <w:r w:rsidRPr="00057D1D">
        <w:rPr>
          <w:rFonts w:ascii="Segoe UI" w:hAnsi="Segoe UI" w:cs="Segoe UI"/>
        </w:rPr>
        <w:t>P</w:t>
      </w:r>
      <w:proofErr w:type="spellEnd"/>
      <w:r w:rsidRPr="00057D1D">
        <w:rPr>
          <w:rFonts w:ascii="Segoe UI" w:hAnsi="Segoe UI" w:cs="Segoe UI"/>
        </w:rPr>
        <w:tab/>
        <w:t>302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="008F1EBB" w:rsidRPr="00057D1D">
        <w:rPr>
          <w:rFonts w:ascii="Segoe UI" w:hAnsi="Segoe UI" w:cs="Segoe UI"/>
          <w:b/>
        </w:rPr>
        <w:t>95</w:t>
      </w:r>
      <w:r w:rsidRPr="00057D1D">
        <w:rPr>
          <w:rFonts w:ascii="Segoe UI" w:hAnsi="Segoe UI" w:cs="Segoe UI"/>
          <w:b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 xml:space="preserve">Městys Troskotovice, č. p. 18, </w:t>
      </w:r>
    </w:p>
    <w:p w14:paraId="41B01C55" w14:textId="77777777" w:rsidR="00823053" w:rsidRPr="00057D1D" w:rsidRDefault="00823053" w:rsidP="00823053">
      <w:pPr>
        <w:ind w:left="4956" w:firstLine="708"/>
        <w:jc w:val="both"/>
        <w:rPr>
          <w:rFonts w:ascii="Segoe UI" w:hAnsi="Segoe UI" w:cs="Segoe UI"/>
          <w:lang w:eastAsia="cs-CZ"/>
        </w:rPr>
      </w:pPr>
      <w:r w:rsidRPr="00057D1D">
        <w:rPr>
          <w:rFonts w:ascii="Segoe UI" w:hAnsi="Segoe UI" w:cs="Segoe UI"/>
          <w:shd w:val="clear" w:color="auto" w:fill="FEFEFE"/>
        </w:rPr>
        <w:t>67178 Troskotovice</w:t>
      </w:r>
    </w:p>
    <w:p w14:paraId="1C3BBB01" w14:textId="77777777" w:rsidR="00932D99" w:rsidRPr="00057D1D" w:rsidRDefault="00932D99" w:rsidP="00932D99">
      <w:pPr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1582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proofErr w:type="spellStart"/>
      <w:r w:rsidRPr="00057D1D">
        <w:rPr>
          <w:rFonts w:ascii="Segoe UI" w:hAnsi="Segoe UI" w:cs="Segoe UI"/>
        </w:rPr>
        <w:t>O</w:t>
      </w:r>
      <w:r w:rsidR="00037F46" w:rsidRPr="00057D1D">
        <w:rPr>
          <w:rFonts w:ascii="Segoe UI" w:hAnsi="Segoe UI" w:cs="Segoe UI"/>
        </w:rPr>
        <w:t>s</w:t>
      </w:r>
      <w:r w:rsidRPr="00057D1D">
        <w:rPr>
          <w:rFonts w:ascii="Segoe UI" w:hAnsi="Segoe UI" w:cs="Segoe UI"/>
        </w:rPr>
        <w:t>P</w:t>
      </w:r>
      <w:proofErr w:type="spellEnd"/>
      <w:r w:rsidRPr="00057D1D">
        <w:rPr>
          <w:rFonts w:ascii="Segoe UI" w:hAnsi="Segoe UI" w:cs="Segoe UI"/>
        </w:rPr>
        <w:tab/>
        <w:t>335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="004E4F3E" w:rsidRPr="00057D1D">
        <w:rPr>
          <w:rFonts w:ascii="Segoe UI" w:hAnsi="Segoe UI" w:cs="Segoe UI"/>
          <w:b/>
        </w:rPr>
        <w:t>34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 xml:space="preserve">Městys Troskotovice, č. p. 18, </w:t>
      </w:r>
    </w:p>
    <w:p w14:paraId="3A81CBD6" w14:textId="77777777" w:rsidR="00932D99" w:rsidRPr="00057D1D" w:rsidRDefault="00932D99" w:rsidP="00932D99">
      <w:pPr>
        <w:ind w:left="4956" w:firstLine="708"/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  <w:shd w:val="clear" w:color="auto" w:fill="FEFEFE"/>
        </w:rPr>
        <w:t>67178 Troskotovice</w:t>
      </w:r>
    </w:p>
    <w:p w14:paraId="2075AC9B" w14:textId="77777777" w:rsidR="00F954C3" w:rsidRPr="00057D1D" w:rsidRDefault="00F954C3" w:rsidP="00932D99">
      <w:pPr>
        <w:ind w:left="4956" w:firstLine="708"/>
        <w:jc w:val="both"/>
        <w:rPr>
          <w:rFonts w:ascii="Segoe UI" w:hAnsi="Segoe UI" w:cs="Segoe UI"/>
          <w:lang w:eastAsia="cs-CZ"/>
        </w:rPr>
      </w:pPr>
    </w:p>
    <w:p w14:paraId="5D6B844F" w14:textId="77777777" w:rsidR="00037F46" w:rsidRPr="00057D1D" w:rsidRDefault="00037F46" w:rsidP="00037F46">
      <w:pPr>
        <w:spacing w:line="360" w:lineRule="auto"/>
        <w:jc w:val="both"/>
        <w:rPr>
          <w:rFonts w:ascii="Arial" w:hAnsi="Arial" w:cs="Arial"/>
          <w:sz w:val="24"/>
          <w:szCs w:val="24"/>
          <w:lang w:eastAsia="cs-CZ"/>
        </w:rPr>
      </w:pPr>
      <w:r w:rsidRPr="00057D1D">
        <w:rPr>
          <w:rFonts w:ascii="Arial" w:hAnsi="Arial" w:cs="Arial"/>
          <w:sz w:val="24"/>
          <w:szCs w:val="24"/>
          <w:lang w:eastAsia="cs-CZ"/>
        </w:rPr>
        <w:t>VP - VODNÍ PLOCHA</w:t>
      </w:r>
    </w:p>
    <w:p w14:paraId="00BFA7EA" w14:textId="77777777" w:rsidR="00037F46" w:rsidRPr="00057D1D" w:rsidRDefault="00037F46" w:rsidP="00037F46">
      <w:pPr>
        <w:spacing w:line="360" w:lineRule="auto"/>
        <w:jc w:val="both"/>
        <w:rPr>
          <w:rFonts w:ascii="Arial" w:hAnsi="Arial" w:cs="Arial"/>
          <w:sz w:val="24"/>
          <w:szCs w:val="24"/>
          <w:lang w:eastAsia="cs-CZ"/>
        </w:rPr>
      </w:pPr>
      <w:proofErr w:type="spellStart"/>
      <w:r w:rsidRPr="00057D1D">
        <w:rPr>
          <w:rFonts w:ascii="Arial" w:hAnsi="Arial" w:cs="Arial"/>
          <w:sz w:val="24"/>
          <w:szCs w:val="24"/>
          <w:lang w:eastAsia="cs-CZ"/>
        </w:rPr>
        <w:t>OsP</w:t>
      </w:r>
      <w:proofErr w:type="spellEnd"/>
      <w:r w:rsidRPr="00057D1D">
        <w:rPr>
          <w:rFonts w:ascii="Arial" w:hAnsi="Arial" w:cs="Arial"/>
          <w:sz w:val="24"/>
          <w:szCs w:val="24"/>
          <w:lang w:eastAsia="cs-CZ"/>
        </w:rPr>
        <w:t xml:space="preserve"> - OSTATNÍ PLOCHA</w:t>
      </w:r>
    </w:p>
    <w:p w14:paraId="3C9F66E2" w14:textId="77777777" w:rsidR="00D22023" w:rsidRPr="00057D1D" w:rsidRDefault="00D22023" w:rsidP="00D22023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b/>
          <w:bCs/>
          <w:sz w:val="24"/>
          <w:szCs w:val="24"/>
        </w:rPr>
        <w:lastRenderedPageBreak/>
        <w:t>m.3</w:t>
      </w:r>
      <w:r w:rsidR="008678A0" w:rsidRPr="00057D1D">
        <w:rPr>
          <w:rFonts w:ascii="Arial" w:hAnsi="Arial"/>
          <w:b/>
          <w:bCs/>
          <w:sz w:val="24"/>
          <w:szCs w:val="24"/>
        </w:rPr>
        <w:t>) Pozemky - přístup ke korytu (</w:t>
      </w:r>
      <w:proofErr w:type="spellStart"/>
      <w:r w:rsidR="008678A0" w:rsidRPr="00057D1D">
        <w:rPr>
          <w:rFonts w:ascii="Arial" w:hAnsi="Arial"/>
          <w:b/>
          <w:bCs/>
          <w:sz w:val="24"/>
          <w:szCs w:val="24"/>
        </w:rPr>
        <w:t>k.ú</w:t>
      </w:r>
      <w:proofErr w:type="spellEnd"/>
      <w:r w:rsidR="008678A0" w:rsidRPr="00057D1D">
        <w:rPr>
          <w:rFonts w:ascii="Arial" w:hAnsi="Arial"/>
          <w:b/>
          <w:bCs/>
          <w:sz w:val="24"/>
          <w:szCs w:val="24"/>
        </w:rPr>
        <w:t xml:space="preserve">. </w:t>
      </w:r>
      <w:r w:rsidR="00CD4481" w:rsidRPr="00057D1D">
        <w:rPr>
          <w:rFonts w:ascii="Arial" w:hAnsi="Arial"/>
          <w:b/>
          <w:bCs/>
          <w:sz w:val="24"/>
          <w:szCs w:val="24"/>
        </w:rPr>
        <w:t>Troskotovice</w:t>
      </w:r>
      <w:r w:rsidR="00A72568" w:rsidRPr="00057D1D">
        <w:rPr>
          <w:rFonts w:ascii="Arial" w:hAnsi="Arial"/>
          <w:b/>
          <w:bCs/>
          <w:sz w:val="24"/>
          <w:szCs w:val="24"/>
        </w:rPr>
        <w:t>)</w:t>
      </w:r>
    </w:p>
    <w:p w14:paraId="4A3AD12E" w14:textId="77777777" w:rsidR="00D22023" w:rsidRPr="00057D1D" w:rsidRDefault="00D22023" w:rsidP="00D22023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057D1D">
        <w:rPr>
          <w:rFonts w:ascii="Arial" w:hAnsi="Arial"/>
          <w:bCs/>
          <w:sz w:val="24"/>
          <w:szCs w:val="24"/>
        </w:rPr>
        <w:t>V seznamu jsou uvedeny pozemky</w:t>
      </w:r>
      <w:r w:rsidR="00256490" w:rsidRPr="00057D1D">
        <w:rPr>
          <w:rFonts w:ascii="Arial" w:hAnsi="Arial"/>
          <w:bCs/>
          <w:sz w:val="24"/>
          <w:szCs w:val="24"/>
        </w:rPr>
        <w:t xml:space="preserve"> nebo jejich části</w:t>
      </w:r>
      <w:r w:rsidRPr="00057D1D">
        <w:rPr>
          <w:rFonts w:ascii="Arial" w:hAnsi="Arial"/>
          <w:bCs/>
          <w:sz w:val="24"/>
          <w:szCs w:val="24"/>
        </w:rPr>
        <w:t xml:space="preserve">, na kterých jsou zřízeny nezpevněné polní cesty (travní drn) a částečně zpevněné komunikace kryt štěrkodrť (štěrkopísek). Dále jsou v seznamu uvedeny pozemky umožňující přístup ke korytu v rámci </w:t>
      </w:r>
      <w:r w:rsidR="00E7100B" w:rsidRPr="00057D1D">
        <w:rPr>
          <w:rFonts w:ascii="Arial" w:hAnsi="Arial"/>
          <w:bCs/>
          <w:sz w:val="24"/>
          <w:szCs w:val="24"/>
        </w:rPr>
        <w:t>6</w:t>
      </w:r>
      <w:r w:rsidRPr="00057D1D">
        <w:rPr>
          <w:rFonts w:ascii="Arial" w:hAnsi="Arial"/>
          <w:bCs/>
          <w:sz w:val="24"/>
          <w:szCs w:val="24"/>
        </w:rPr>
        <w:t xml:space="preserve">m manipulačního pruhu. </w:t>
      </w:r>
    </w:p>
    <w:p w14:paraId="4D77ACD3" w14:textId="77777777" w:rsidR="00593790" w:rsidRPr="00057D1D" w:rsidRDefault="00593790" w:rsidP="00593790">
      <w:pPr>
        <w:spacing w:line="360" w:lineRule="auto"/>
        <w:jc w:val="both"/>
        <w:rPr>
          <w:rFonts w:ascii="Arial" w:hAnsi="Arial"/>
          <w:sz w:val="24"/>
          <w:u w:val="single"/>
        </w:rPr>
      </w:pPr>
      <w:r w:rsidRPr="00057D1D">
        <w:rPr>
          <w:rFonts w:ascii="Arial" w:hAnsi="Arial"/>
          <w:sz w:val="24"/>
          <w:u w:val="single"/>
        </w:rPr>
        <w:t xml:space="preserve">Č. </w:t>
      </w:r>
      <w:proofErr w:type="spellStart"/>
      <w:r w:rsidRPr="00057D1D">
        <w:rPr>
          <w:rFonts w:ascii="Arial" w:hAnsi="Arial"/>
          <w:sz w:val="24"/>
          <w:u w:val="single"/>
        </w:rPr>
        <w:t>poz</w:t>
      </w:r>
      <w:proofErr w:type="spellEnd"/>
      <w:r w:rsidRPr="00057D1D">
        <w:rPr>
          <w:rFonts w:ascii="Arial" w:hAnsi="Arial"/>
          <w:sz w:val="24"/>
          <w:u w:val="single"/>
        </w:rPr>
        <w:t xml:space="preserve">.  Druh </w:t>
      </w:r>
      <w:proofErr w:type="spellStart"/>
      <w:r w:rsidRPr="00057D1D">
        <w:rPr>
          <w:rFonts w:ascii="Arial" w:hAnsi="Arial"/>
          <w:sz w:val="24"/>
          <w:u w:val="single"/>
        </w:rPr>
        <w:t>poz</w:t>
      </w:r>
      <w:proofErr w:type="spellEnd"/>
      <w:r w:rsidRPr="00057D1D">
        <w:rPr>
          <w:rFonts w:ascii="Arial" w:hAnsi="Arial"/>
          <w:sz w:val="24"/>
          <w:u w:val="single"/>
        </w:rPr>
        <w:t>.</w:t>
      </w:r>
      <w:r w:rsidRPr="00057D1D">
        <w:rPr>
          <w:rFonts w:ascii="Arial" w:hAnsi="Arial"/>
          <w:sz w:val="24"/>
          <w:u w:val="single"/>
        </w:rPr>
        <w:tab/>
        <w:t>Výměra m</w:t>
      </w:r>
      <w:r w:rsidRPr="00057D1D">
        <w:rPr>
          <w:rFonts w:ascii="Arial" w:hAnsi="Arial"/>
          <w:sz w:val="24"/>
          <w:u w:val="single"/>
          <w:vertAlign w:val="superscript"/>
        </w:rPr>
        <w:t>2</w:t>
      </w:r>
      <w:r w:rsidRPr="00057D1D">
        <w:rPr>
          <w:rFonts w:ascii="Arial" w:hAnsi="Arial"/>
          <w:sz w:val="24"/>
          <w:u w:val="single"/>
        </w:rPr>
        <w:tab/>
        <w:t>Zábor m</w:t>
      </w:r>
      <w:r w:rsidRPr="00057D1D">
        <w:rPr>
          <w:rFonts w:ascii="Arial" w:hAnsi="Arial"/>
          <w:sz w:val="24"/>
          <w:u w:val="single"/>
          <w:vertAlign w:val="superscript"/>
        </w:rPr>
        <w:t>2</w:t>
      </w:r>
      <w:r w:rsidRPr="00057D1D">
        <w:rPr>
          <w:rFonts w:ascii="Arial" w:hAnsi="Arial"/>
          <w:sz w:val="24"/>
          <w:u w:val="single"/>
        </w:rPr>
        <w:tab/>
      </w:r>
      <w:r w:rsidRPr="00057D1D">
        <w:rPr>
          <w:rFonts w:ascii="Arial" w:hAnsi="Arial"/>
          <w:sz w:val="24"/>
          <w:u w:val="single"/>
        </w:rPr>
        <w:tab/>
        <w:t>Vlastník, jméno, adresa</w:t>
      </w:r>
    </w:p>
    <w:p w14:paraId="032DEFB3" w14:textId="77777777" w:rsidR="00BA158E" w:rsidRPr="002227E5" w:rsidRDefault="00593790" w:rsidP="00BA158E">
      <w:pPr>
        <w:jc w:val="both"/>
        <w:rPr>
          <w:rFonts w:ascii="Segoe UI" w:hAnsi="Segoe UI" w:cs="Segoe UI"/>
          <w:shd w:val="clear" w:color="auto" w:fill="FEFEFE"/>
        </w:rPr>
      </w:pPr>
      <w:r w:rsidRPr="002227E5">
        <w:rPr>
          <w:rFonts w:ascii="Segoe UI" w:hAnsi="Segoe UI" w:cs="Segoe UI"/>
        </w:rPr>
        <w:t>1622</w:t>
      </w:r>
      <w:r w:rsidR="00BA158E" w:rsidRPr="002227E5">
        <w:rPr>
          <w:rFonts w:ascii="Segoe UI" w:hAnsi="Segoe UI" w:cs="Segoe UI"/>
        </w:rPr>
        <w:t>/2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  <w:t>OP</w:t>
      </w:r>
      <w:r w:rsidRPr="002227E5">
        <w:rPr>
          <w:rFonts w:ascii="Segoe UI" w:hAnsi="Segoe UI" w:cs="Segoe UI"/>
        </w:rPr>
        <w:tab/>
        <w:t>6200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  <w:t>147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="00BA158E" w:rsidRPr="002227E5">
        <w:rPr>
          <w:rFonts w:ascii="Segoe UI" w:hAnsi="Segoe UI" w:cs="Segoe UI"/>
          <w:shd w:val="clear" w:color="auto" w:fill="FEFEFE"/>
        </w:rPr>
        <w:t xml:space="preserve">Městys Troskotovice, č. p. 18, </w:t>
      </w:r>
    </w:p>
    <w:p w14:paraId="14515FBA" w14:textId="77777777" w:rsidR="00BA158E" w:rsidRPr="002227E5" w:rsidRDefault="00BA158E" w:rsidP="00BA158E">
      <w:pPr>
        <w:ind w:left="4956" w:firstLine="708"/>
        <w:jc w:val="both"/>
        <w:rPr>
          <w:rFonts w:ascii="Segoe UI" w:hAnsi="Segoe UI" w:cs="Segoe UI"/>
          <w:shd w:val="clear" w:color="auto" w:fill="FEFEFE"/>
        </w:rPr>
      </w:pPr>
      <w:r w:rsidRPr="002227E5">
        <w:rPr>
          <w:rFonts w:ascii="Segoe UI" w:hAnsi="Segoe UI" w:cs="Segoe UI"/>
          <w:shd w:val="clear" w:color="auto" w:fill="FEFEFE"/>
        </w:rPr>
        <w:t>67178 Troskotovice</w:t>
      </w:r>
    </w:p>
    <w:p w14:paraId="10D210CE" w14:textId="77777777" w:rsidR="00593790" w:rsidRPr="002227E5" w:rsidRDefault="00593790" w:rsidP="00593790">
      <w:pPr>
        <w:jc w:val="both"/>
        <w:rPr>
          <w:rFonts w:ascii="Segoe UI" w:hAnsi="Segoe UI" w:cs="Segoe UI"/>
          <w:shd w:val="clear" w:color="auto" w:fill="FEFEFE"/>
        </w:rPr>
      </w:pPr>
      <w:r w:rsidRPr="002227E5">
        <w:rPr>
          <w:rFonts w:ascii="Segoe UI" w:hAnsi="Segoe UI" w:cs="Segoe UI"/>
        </w:rPr>
        <w:t>1621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  <w:t>OP</w:t>
      </w:r>
      <w:r w:rsidRPr="002227E5">
        <w:rPr>
          <w:rFonts w:ascii="Segoe UI" w:hAnsi="Segoe UI" w:cs="Segoe UI"/>
        </w:rPr>
        <w:tab/>
        <w:t>3638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  <w:t>191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  <w:shd w:val="clear" w:color="auto" w:fill="FEFEFE"/>
        </w:rPr>
        <w:t>Česká republika</w:t>
      </w:r>
    </w:p>
    <w:p w14:paraId="65DB7C16" w14:textId="77777777" w:rsidR="00593790" w:rsidRPr="002227E5" w:rsidRDefault="00593790" w:rsidP="00593790">
      <w:pPr>
        <w:ind w:left="4956" w:firstLine="708"/>
        <w:jc w:val="both"/>
        <w:rPr>
          <w:rFonts w:ascii="Segoe UI" w:hAnsi="Segoe UI" w:cs="Segoe UI"/>
          <w:shd w:val="clear" w:color="auto" w:fill="FEFEFE"/>
        </w:rPr>
      </w:pPr>
      <w:r w:rsidRPr="002227E5">
        <w:rPr>
          <w:rFonts w:ascii="Segoe UI" w:hAnsi="Segoe UI" w:cs="Segoe UI"/>
          <w:shd w:val="clear" w:color="auto" w:fill="FEFEFE"/>
        </w:rPr>
        <w:t xml:space="preserve">Státní pozemkový úřad, </w:t>
      </w:r>
    </w:p>
    <w:p w14:paraId="30343C3F" w14:textId="77777777" w:rsidR="00593790" w:rsidRPr="002227E5" w:rsidRDefault="00593790" w:rsidP="00593790">
      <w:pPr>
        <w:ind w:left="5664"/>
        <w:jc w:val="both"/>
        <w:rPr>
          <w:rFonts w:ascii="Segoe UI" w:hAnsi="Segoe UI" w:cs="Segoe UI"/>
          <w:shd w:val="clear" w:color="auto" w:fill="FEFEFE"/>
        </w:rPr>
      </w:pPr>
      <w:r w:rsidRPr="002227E5">
        <w:rPr>
          <w:rFonts w:ascii="Segoe UI" w:hAnsi="Segoe UI" w:cs="Segoe UI"/>
          <w:shd w:val="clear" w:color="auto" w:fill="FEFEFE"/>
        </w:rPr>
        <w:t xml:space="preserve">Husinecká 1024/11a, Žižkov, </w:t>
      </w:r>
    </w:p>
    <w:p w14:paraId="5EF81813" w14:textId="77777777" w:rsidR="00593790" w:rsidRPr="002227E5" w:rsidRDefault="00593790" w:rsidP="00593790">
      <w:pPr>
        <w:ind w:left="5664"/>
        <w:jc w:val="both"/>
        <w:rPr>
          <w:rFonts w:ascii="Segoe UI" w:hAnsi="Segoe UI" w:cs="Segoe UI"/>
          <w:lang w:eastAsia="cs-CZ"/>
        </w:rPr>
      </w:pPr>
      <w:r w:rsidRPr="002227E5">
        <w:rPr>
          <w:rFonts w:ascii="Segoe UI" w:hAnsi="Segoe UI" w:cs="Segoe UI"/>
          <w:shd w:val="clear" w:color="auto" w:fill="FEFEFE"/>
        </w:rPr>
        <w:t>13000 Praha 3</w:t>
      </w:r>
      <w:r w:rsidRPr="002227E5">
        <w:rPr>
          <w:rFonts w:ascii="Segoe UI" w:hAnsi="Segoe UI" w:cs="Segoe UI"/>
          <w:lang w:eastAsia="cs-CZ"/>
        </w:rPr>
        <w:tab/>
      </w:r>
      <w:r w:rsidRPr="002227E5">
        <w:rPr>
          <w:rFonts w:ascii="Segoe UI" w:hAnsi="Segoe UI" w:cs="Segoe UI"/>
          <w:lang w:eastAsia="cs-CZ"/>
        </w:rPr>
        <w:tab/>
      </w:r>
    </w:p>
    <w:p w14:paraId="6EC06CE9" w14:textId="77777777" w:rsidR="009762A4" w:rsidRPr="002227E5" w:rsidRDefault="00593790" w:rsidP="009762A4">
      <w:pPr>
        <w:jc w:val="both"/>
        <w:rPr>
          <w:rFonts w:ascii="Segoe UI" w:hAnsi="Segoe UI" w:cs="Segoe UI"/>
          <w:shd w:val="clear" w:color="auto" w:fill="FEFEFE"/>
        </w:rPr>
      </w:pPr>
      <w:r w:rsidRPr="002227E5">
        <w:rPr>
          <w:rFonts w:ascii="Segoe UI" w:hAnsi="Segoe UI" w:cs="Segoe UI"/>
        </w:rPr>
        <w:t>1620</w:t>
      </w:r>
      <w:r w:rsidR="009762A4" w:rsidRPr="002227E5">
        <w:rPr>
          <w:rFonts w:ascii="Segoe UI" w:hAnsi="Segoe UI" w:cs="Segoe UI"/>
        </w:rPr>
        <w:t>/2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  <w:t>OP</w:t>
      </w:r>
      <w:r w:rsidRPr="002227E5">
        <w:rPr>
          <w:rFonts w:ascii="Segoe UI" w:hAnsi="Segoe UI" w:cs="Segoe UI"/>
        </w:rPr>
        <w:tab/>
        <w:t>5000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  <w:t>266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="009762A4" w:rsidRPr="002227E5">
        <w:rPr>
          <w:rFonts w:ascii="Segoe UI" w:hAnsi="Segoe UI" w:cs="Segoe UI"/>
          <w:shd w:val="clear" w:color="auto" w:fill="FEFEFE"/>
        </w:rPr>
        <w:t xml:space="preserve">Městys Troskotovice, č. p. 18, </w:t>
      </w:r>
    </w:p>
    <w:p w14:paraId="671F28F1" w14:textId="77777777" w:rsidR="00593790" w:rsidRPr="002227E5" w:rsidRDefault="009762A4" w:rsidP="009762A4">
      <w:pPr>
        <w:ind w:left="4956" w:firstLine="708"/>
        <w:jc w:val="both"/>
        <w:rPr>
          <w:rFonts w:ascii="Arial" w:hAnsi="Arial"/>
          <w:b/>
          <w:bCs/>
        </w:rPr>
      </w:pPr>
      <w:r w:rsidRPr="002227E5">
        <w:rPr>
          <w:rFonts w:ascii="Segoe UI" w:hAnsi="Segoe UI" w:cs="Segoe UI"/>
          <w:shd w:val="clear" w:color="auto" w:fill="FEFEFE"/>
        </w:rPr>
        <w:t>67178 Troskotovice</w:t>
      </w:r>
    </w:p>
    <w:p w14:paraId="3172A0F5" w14:textId="77777777" w:rsidR="00CF7DCA" w:rsidRPr="002227E5" w:rsidRDefault="00CF7DCA" w:rsidP="00CF7DCA">
      <w:pPr>
        <w:jc w:val="both"/>
        <w:rPr>
          <w:rFonts w:ascii="Arial" w:hAnsi="Arial"/>
          <w:b/>
          <w:bCs/>
        </w:rPr>
      </w:pPr>
      <w:r w:rsidRPr="002227E5">
        <w:rPr>
          <w:rFonts w:ascii="Segoe UI" w:hAnsi="Segoe UI" w:cs="Segoe UI"/>
        </w:rPr>
        <w:t>1619</w:t>
      </w:r>
      <w:r w:rsidR="006E302B" w:rsidRPr="002227E5">
        <w:rPr>
          <w:rFonts w:ascii="Segoe UI" w:hAnsi="Segoe UI" w:cs="Segoe UI"/>
        </w:rPr>
        <w:t>/8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  <w:t>OP</w:t>
      </w:r>
      <w:r w:rsidRPr="002227E5">
        <w:rPr>
          <w:rFonts w:ascii="Segoe UI" w:hAnsi="Segoe UI" w:cs="Segoe UI"/>
        </w:rPr>
        <w:tab/>
        <w:t>5800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="00DD1161" w:rsidRPr="002227E5">
        <w:rPr>
          <w:rFonts w:ascii="Segoe UI" w:hAnsi="Segoe UI" w:cs="Segoe UI"/>
        </w:rPr>
        <w:t>358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  <w:shd w:val="clear" w:color="auto" w:fill="FEFEFE"/>
        </w:rPr>
        <w:t xml:space="preserve">LP </w:t>
      </w:r>
      <w:proofErr w:type="spellStart"/>
      <w:r w:rsidRPr="002227E5">
        <w:rPr>
          <w:rFonts w:ascii="Segoe UI" w:hAnsi="Segoe UI" w:cs="Segoe UI"/>
          <w:shd w:val="clear" w:color="auto" w:fill="FEFEFE"/>
        </w:rPr>
        <w:t>develop</w:t>
      </w:r>
      <w:proofErr w:type="spellEnd"/>
      <w:r w:rsidRPr="002227E5">
        <w:rPr>
          <w:rFonts w:ascii="Segoe UI" w:hAnsi="Segoe UI" w:cs="Segoe UI"/>
          <w:shd w:val="clear" w:color="auto" w:fill="FEFEFE"/>
        </w:rPr>
        <w:t xml:space="preserve"> s.r.o., č. p. 123, 66483 Říčky</w:t>
      </w:r>
    </w:p>
    <w:p w14:paraId="1595B711" w14:textId="77777777" w:rsidR="006E302B" w:rsidRPr="002227E5" w:rsidRDefault="006E302B" w:rsidP="006E302B">
      <w:pPr>
        <w:jc w:val="both"/>
        <w:rPr>
          <w:rFonts w:ascii="Arial" w:hAnsi="Arial"/>
          <w:b/>
          <w:bCs/>
        </w:rPr>
      </w:pPr>
      <w:r w:rsidRPr="002227E5">
        <w:rPr>
          <w:rFonts w:ascii="Segoe UI" w:hAnsi="Segoe UI" w:cs="Segoe UI"/>
        </w:rPr>
        <w:t>1619/14</w:t>
      </w:r>
      <w:r w:rsidRPr="002227E5">
        <w:rPr>
          <w:rFonts w:ascii="Segoe UI" w:hAnsi="Segoe UI" w:cs="Segoe UI"/>
        </w:rPr>
        <w:tab/>
        <w:t>OP</w:t>
      </w:r>
      <w:r w:rsidRPr="002227E5">
        <w:rPr>
          <w:rFonts w:ascii="Segoe UI" w:hAnsi="Segoe UI" w:cs="Segoe UI"/>
        </w:rPr>
        <w:tab/>
        <w:t>5800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="00DD1161" w:rsidRPr="002227E5">
        <w:rPr>
          <w:rFonts w:ascii="Segoe UI" w:hAnsi="Segoe UI" w:cs="Segoe UI"/>
        </w:rPr>
        <w:t>89</w:t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</w:rPr>
        <w:tab/>
      </w:r>
      <w:r w:rsidRPr="002227E5">
        <w:rPr>
          <w:rFonts w:ascii="Segoe UI" w:hAnsi="Segoe UI" w:cs="Segoe UI"/>
          <w:shd w:val="clear" w:color="auto" w:fill="FEFEFE"/>
        </w:rPr>
        <w:t xml:space="preserve">LP </w:t>
      </w:r>
      <w:proofErr w:type="spellStart"/>
      <w:r w:rsidRPr="002227E5">
        <w:rPr>
          <w:rFonts w:ascii="Segoe UI" w:hAnsi="Segoe UI" w:cs="Segoe UI"/>
          <w:shd w:val="clear" w:color="auto" w:fill="FEFEFE"/>
        </w:rPr>
        <w:t>develop</w:t>
      </w:r>
      <w:proofErr w:type="spellEnd"/>
      <w:r w:rsidRPr="002227E5">
        <w:rPr>
          <w:rFonts w:ascii="Segoe UI" w:hAnsi="Segoe UI" w:cs="Segoe UI"/>
          <w:shd w:val="clear" w:color="auto" w:fill="FEFEFE"/>
        </w:rPr>
        <w:t xml:space="preserve"> s.r.o., č. p. 123, 66483 Říčky</w:t>
      </w:r>
    </w:p>
    <w:p w14:paraId="2B9CB568" w14:textId="77777777" w:rsidR="00593790" w:rsidRPr="00057D1D" w:rsidRDefault="00593790" w:rsidP="00593790">
      <w:pPr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1618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OP</w:t>
      </w:r>
      <w:r w:rsidRPr="00057D1D">
        <w:rPr>
          <w:rFonts w:ascii="Segoe UI" w:hAnsi="Segoe UI" w:cs="Segoe UI"/>
        </w:rPr>
        <w:tab/>
        <w:t>2337</w:t>
      </w:r>
      <w:r w:rsidRPr="00057D1D">
        <w:rPr>
          <w:rFonts w:ascii="Segoe UI" w:hAnsi="Segoe UI" w:cs="Segoe UI"/>
        </w:rPr>
        <w:tab/>
      </w:r>
      <w:r w:rsidRPr="00A40967">
        <w:rPr>
          <w:rFonts w:ascii="Segoe UI" w:hAnsi="Segoe UI" w:cs="Segoe UI"/>
        </w:rPr>
        <w:tab/>
      </w:r>
      <w:r w:rsidR="00DD1161" w:rsidRPr="00A40967">
        <w:rPr>
          <w:rFonts w:ascii="Segoe UI" w:hAnsi="Segoe UI" w:cs="Segoe UI"/>
        </w:rPr>
        <w:t>545</w:t>
      </w:r>
      <w:r w:rsidRPr="00A40967">
        <w:rPr>
          <w:rFonts w:ascii="Segoe UI" w:hAnsi="Segoe UI" w:cs="Segoe UI"/>
        </w:rPr>
        <w:tab/>
      </w:r>
      <w:r w:rsidRPr="00A40967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>Ondrůšková Dajána, č. p. 332,</w:t>
      </w:r>
    </w:p>
    <w:p w14:paraId="35E83365" w14:textId="77777777" w:rsidR="00593790" w:rsidRPr="00057D1D" w:rsidRDefault="00593790" w:rsidP="00593790">
      <w:pPr>
        <w:ind w:left="4956" w:firstLine="708"/>
        <w:jc w:val="both"/>
        <w:rPr>
          <w:rFonts w:ascii="Segoe UI" w:hAnsi="Segoe UI" w:cs="Segoe UI"/>
        </w:rPr>
      </w:pPr>
      <w:r w:rsidRPr="00057D1D">
        <w:rPr>
          <w:rFonts w:ascii="Segoe UI" w:hAnsi="Segoe UI" w:cs="Segoe UI"/>
          <w:shd w:val="clear" w:color="auto" w:fill="FEFEFE"/>
        </w:rPr>
        <w:t>67178 Troskotovice</w:t>
      </w:r>
    </w:p>
    <w:p w14:paraId="280870A6" w14:textId="77777777" w:rsidR="00593790" w:rsidRPr="00057D1D" w:rsidRDefault="00593790" w:rsidP="00593790">
      <w:pPr>
        <w:ind w:left="708" w:hanging="708"/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1603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TTP</w:t>
      </w:r>
      <w:r w:rsidRPr="00057D1D">
        <w:rPr>
          <w:rFonts w:ascii="Segoe UI" w:hAnsi="Segoe UI" w:cs="Segoe UI"/>
        </w:rPr>
        <w:tab/>
        <w:t>825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363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 xml:space="preserve">Zemědělská společnost </w:t>
      </w:r>
    </w:p>
    <w:p w14:paraId="66D66AAB" w14:textId="77777777" w:rsidR="00593790" w:rsidRPr="00057D1D" w:rsidRDefault="00593790" w:rsidP="00593790">
      <w:pPr>
        <w:ind w:left="4956" w:firstLine="708"/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  <w:shd w:val="clear" w:color="auto" w:fill="FEFEFE"/>
        </w:rPr>
        <w:t xml:space="preserve">Jiřice u Miroslavi s.r.o., </w:t>
      </w:r>
    </w:p>
    <w:p w14:paraId="4AC6FE35" w14:textId="77777777" w:rsidR="00593790" w:rsidRPr="00057D1D" w:rsidRDefault="00593790" w:rsidP="00593790">
      <w:pPr>
        <w:ind w:left="4956" w:firstLine="708"/>
        <w:jc w:val="both"/>
        <w:rPr>
          <w:rFonts w:ascii="Segoe UI" w:hAnsi="Segoe UI" w:cs="Segoe UI"/>
        </w:rPr>
      </w:pPr>
      <w:r w:rsidRPr="00057D1D">
        <w:rPr>
          <w:rFonts w:ascii="Segoe UI" w:hAnsi="Segoe UI" w:cs="Segoe UI"/>
          <w:shd w:val="clear" w:color="auto" w:fill="FEFEFE"/>
        </w:rPr>
        <w:t>č. p. 171, 67178 Jiřice u Miroslavi</w:t>
      </w:r>
    </w:p>
    <w:p w14:paraId="4F131A29" w14:textId="77777777" w:rsidR="00593790" w:rsidRPr="00057D1D" w:rsidRDefault="00593790" w:rsidP="00037F46">
      <w:pPr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1604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VP</w:t>
      </w:r>
      <w:r w:rsidRPr="00057D1D">
        <w:rPr>
          <w:rFonts w:ascii="Segoe UI" w:hAnsi="Segoe UI" w:cs="Segoe UI"/>
        </w:rPr>
        <w:tab/>
        <w:t>734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374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>Česká republika</w:t>
      </w:r>
    </w:p>
    <w:p w14:paraId="2ADF67BE" w14:textId="77777777" w:rsidR="00593790" w:rsidRPr="00057D1D" w:rsidRDefault="00593790" w:rsidP="00037F46">
      <w:pPr>
        <w:ind w:left="4956" w:firstLine="708"/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  <w:shd w:val="clear" w:color="auto" w:fill="FEFEFE"/>
        </w:rPr>
        <w:t xml:space="preserve">Státní pozemkový úřad, </w:t>
      </w:r>
    </w:p>
    <w:p w14:paraId="579BBD7D" w14:textId="77777777" w:rsidR="00593790" w:rsidRPr="00057D1D" w:rsidRDefault="00593790" w:rsidP="00037F46">
      <w:pPr>
        <w:ind w:left="5664"/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  <w:shd w:val="clear" w:color="auto" w:fill="FEFEFE"/>
        </w:rPr>
        <w:t xml:space="preserve">Husinecká 1024/11a, Žižkov, </w:t>
      </w:r>
    </w:p>
    <w:p w14:paraId="0CC1399B" w14:textId="77777777" w:rsidR="00593790" w:rsidRPr="00057D1D" w:rsidRDefault="00593790" w:rsidP="00037F46">
      <w:pPr>
        <w:ind w:left="4956" w:firstLine="708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Segoe UI" w:hAnsi="Segoe UI" w:cs="Segoe UI"/>
          <w:shd w:val="clear" w:color="auto" w:fill="FEFEFE"/>
        </w:rPr>
        <w:t>13000 Praha 3</w:t>
      </w:r>
    </w:p>
    <w:p w14:paraId="6BCBB6F0" w14:textId="77777777" w:rsidR="00593790" w:rsidRPr="00057D1D" w:rsidRDefault="00593790" w:rsidP="00037F46">
      <w:pPr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272/1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proofErr w:type="spellStart"/>
      <w:r w:rsidRPr="00057D1D">
        <w:rPr>
          <w:rFonts w:ascii="Segoe UI" w:hAnsi="Segoe UI" w:cs="Segoe UI"/>
        </w:rPr>
        <w:t>OsP</w:t>
      </w:r>
      <w:proofErr w:type="spellEnd"/>
      <w:r w:rsidRPr="00057D1D">
        <w:rPr>
          <w:rFonts w:ascii="Segoe UI" w:hAnsi="Segoe UI" w:cs="Segoe UI"/>
        </w:rPr>
        <w:tab/>
        <w:t>741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197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 xml:space="preserve">Renner Marek, č. p. 298, </w:t>
      </w:r>
    </w:p>
    <w:p w14:paraId="013607E8" w14:textId="77777777" w:rsidR="00593790" w:rsidRPr="00057D1D" w:rsidRDefault="00593790" w:rsidP="00037F46">
      <w:pPr>
        <w:ind w:left="4956" w:firstLine="708"/>
        <w:jc w:val="both"/>
        <w:rPr>
          <w:rFonts w:ascii="Arial" w:hAnsi="Arial"/>
          <w:b/>
          <w:bCs/>
        </w:rPr>
      </w:pPr>
      <w:r w:rsidRPr="00057D1D">
        <w:rPr>
          <w:rFonts w:ascii="Segoe UI" w:hAnsi="Segoe UI" w:cs="Segoe UI"/>
          <w:shd w:val="clear" w:color="auto" w:fill="FEFEFE"/>
        </w:rPr>
        <w:t>67178 Troskotovice</w:t>
      </w:r>
    </w:p>
    <w:p w14:paraId="10DA065B" w14:textId="77777777" w:rsidR="00593790" w:rsidRPr="00057D1D" w:rsidRDefault="00593790" w:rsidP="00037F46">
      <w:pPr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268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ZPN</w:t>
      </w:r>
      <w:r w:rsidRPr="00057D1D">
        <w:rPr>
          <w:rFonts w:ascii="Segoe UI" w:hAnsi="Segoe UI" w:cs="Segoe UI"/>
        </w:rPr>
        <w:tab/>
        <w:t>687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120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proofErr w:type="spellStart"/>
      <w:r w:rsidRPr="00057D1D">
        <w:rPr>
          <w:rFonts w:ascii="Segoe UI" w:hAnsi="Segoe UI" w:cs="Segoe UI"/>
          <w:shd w:val="clear" w:color="auto" w:fill="FEFEFE"/>
        </w:rPr>
        <w:t>Hovořáková</w:t>
      </w:r>
      <w:proofErr w:type="spellEnd"/>
      <w:r w:rsidRPr="00057D1D">
        <w:rPr>
          <w:rFonts w:ascii="Segoe UI" w:hAnsi="Segoe UI" w:cs="Segoe UI"/>
          <w:shd w:val="clear" w:color="auto" w:fill="FEFEFE"/>
        </w:rPr>
        <w:t xml:space="preserve"> Růžena, č. p. 287, </w:t>
      </w:r>
    </w:p>
    <w:p w14:paraId="173297F2" w14:textId="77777777" w:rsidR="00593790" w:rsidRPr="00057D1D" w:rsidRDefault="00593790" w:rsidP="00037F46">
      <w:pPr>
        <w:ind w:left="4956" w:firstLine="708"/>
        <w:jc w:val="both"/>
        <w:rPr>
          <w:rFonts w:ascii="Arial" w:hAnsi="Arial"/>
          <w:b/>
          <w:bCs/>
        </w:rPr>
      </w:pPr>
      <w:r w:rsidRPr="00057D1D">
        <w:rPr>
          <w:rFonts w:ascii="Segoe UI" w:hAnsi="Segoe UI" w:cs="Segoe UI"/>
          <w:shd w:val="clear" w:color="auto" w:fill="FEFEFE"/>
        </w:rPr>
        <w:t>67178 Troskotovice</w:t>
      </w:r>
    </w:p>
    <w:p w14:paraId="0AFBD773" w14:textId="77777777" w:rsidR="00593790" w:rsidRPr="00057D1D" w:rsidRDefault="00593790" w:rsidP="00037F46">
      <w:pPr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2589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VP</w:t>
      </w:r>
      <w:r w:rsidRPr="00057D1D">
        <w:rPr>
          <w:rFonts w:ascii="Segoe UI" w:hAnsi="Segoe UI" w:cs="Segoe UI"/>
        </w:rPr>
        <w:tab/>
        <w:t>8070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486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>Česká republika</w:t>
      </w:r>
    </w:p>
    <w:p w14:paraId="7A851F44" w14:textId="77777777" w:rsidR="00593790" w:rsidRPr="00057D1D" w:rsidRDefault="00593790" w:rsidP="00037F46">
      <w:pPr>
        <w:ind w:left="4956" w:firstLine="708"/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  <w:shd w:val="clear" w:color="auto" w:fill="FEFEFE"/>
        </w:rPr>
        <w:t xml:space="preserve">Státní pozemkový úřad, </w:t>
      </w:r>
    </w:p>
    <w:p w14:paraId="600D7D02" w14:textId="77777777" w:rsidR="00593790" w:rsidRPr="00057D1D" w:rsidRDefault="00593790" w:rsidP="00037F46">
      <w:pPr>
        <w:ind w:left="5664"/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  <w:shd w:val="clear" w:color="auto" w:fill="FEFEFE"/>
        </w:rPr>
        <w:t xml:space="preserve">Husinecká 1024/11a, Žižkov, </w:t>
      </w:r>
    </w:p>
    <w:p w14:paraId="00819D5B" w14:textId="77777777" w:rsidR="00593790" w:rsidRPr="00057D1D" w:rsidRDefault="00593790" w:rsidP="00037F46">
      <w:pPr>
        <w:ind w:left="4956" w:firstLine="708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Segoe UI" w:hAnsi="Segoe UI" w:cs="Segoe UI"/>
          <w:shd w:val="clear" w:color="auto" w:fill="FEFEFE"/>
        </w:rPr>
        <w:t>13000 Praha 3</w:t>
      </w:r>
    </w:p>
    <w:p w14:paraId="077E678E" w14:textId="77777777" w:rsidR="00593790" w:rsidRPr="00057D1D" w:rsidRDefault="00593790" w:rsidP="00037F46">
      <w:pPr>
        <w:ind w:left="708" w:hanging="708"/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2592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VP</w:t>
      </w:r>
      <w:r w:rsidRPr="00057D1D">
        <w:rPr>
          <w:rFonts w:ascii="Segoe UI" w:hAnsi="Segoe UI" w:cs="Segoe UI"/>
        </w:rPr>
        <w:tab/>
        <w:t>5404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939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 xml:space="preserve">Zemědělská společnost </w:t>
      </w:r>
    </w:p>
    <w:p w14:paraId="17576E9C" w14:textId="77777777" w:rsidR="00593790" w:rsidRPr="00057D1D" w:rsidRDefault="00593790" w:rsidP="00037F46">
      <w:pPr>
        <w:ind w:left="4956" w:firstLine="708"/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  <w:shd w:val="clear" w:color="auto" w:fill="FEFEFE"/>
        </w:rPr>
        <w:t xml:space="preserve">Jiřice u Miroslavi s.r.o., </w:t>
      </w:r>
    </w:p>
    <w:p w14:paraId="103B023F" w14:textId="77777777" w:rsidR="00593790" w:rsidRPr="00057D1D" w:rsidRDefault="00593790" w:rsidP="00037F46">
      <w:pPr>
        <w:ind w:left="4956" w:firstLine="708"/>
        <w:jc w:val="both"/>
        <w:rPr>
          <w:rFonts w:ascii="Segoe UI" w:hAnsi="Segoe UI" w:cs="Segoe UI"/>
        </w:rPr>
      </w:pPr>
      <w:r w:rsidRPr="00057D1D">
        <w:rPr>
          <w:rFonts w:ascii="Segoe UI" w:hAnsi="Segoe UI" w:cs="Segoe UI"/>
          <w:shd w:val="clear" w:color="auto" w:fill="FEFEFE"/>
        </w:rPr>
        <w:t>č. p. 171, 67178 Jiřice u Miroslavi</w:t>
      </w:r>
    </w:p>
    <w:p w14:paraId="42D1E31F" w14:textId="77777777" w:rsidR="00593790" w:rsidRPr="00057D1D" w:rsidRDefault="00593790" w:rsidP="00037F46">
      <w:pPr>
        <w:ind w:left="708" w:hanging="708"/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2593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VP</w:t>
      </w:r>
      <w:r w:rsidRPr="00057D1D">
        <w:rPr>
          <w:rFonts w:ascii="Segoe UI" w:hAnsi="Segoe UI" w:cs="Segoe UI"/>
        </w:rPr>
        <w:tab/>
        <w:t>1449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373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 xml:space="preserve">Pospíšil David Ing., </w:t>
      </w:r>
    </w:p>
    <w:p w14:paraId="0902EF40" w14:textId="77777777" w:rsidR="00593790" w:rsidRPr="00057D1D" w:rsidRDefault="00593790" w:rsidP="00037F46">
      <w:pPr>
        <w:ind w:left="4956" w:firstLine="708"/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  <w:shd w:val="clear" w:color="auto" w:fill="FEFEFE"/>
        </w:rPr>
        <w:t>Chelčického 775/4, 66902 Znojmo</w:t>
      </w:r>
    </w:p>
    <w:p w14:paraId="50A110EA" w14:textId="77777777" w:rsidR="00593790" w:rsidRPr="00057D1D" w:rsidRDefault="00593790" w:rsidP="00037F46">
      <w:pPr>
        <w:ind w:left="708" w:hanging="708"/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</w:rPr>
        <w:t>2584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VP</w:t>
      </w:r>
      <w:r w:rsidRPr="00057D1D">
        <w:rPr>
          <w:rFonts w:ascii="Segoe UI" w:hAnsi="Segoe UI" w:cs="Segoe UI"/>
        </w:rPr>
        <w:tab/>
        <w:t>4554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  <w:t>212</w:t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</w:rPr>
        <w:tab/>
      </w:r>
      <w:r w:rsidRPr="00057D1D">
        <w:rPr>
          <w:rFonts w:ascii="Segoe UI" w:hAnsi="Segoe UI" w:cs="Segoe UI"/>
          <w:shd w:val="clear" w:color="auto" w:fill="FEFEFE"/>
        </w:rPr>
        <w:t xml:space="preserve">Herko Pavel Ing., č. p. 62, </w:t>
      </w:r>
    </w:p>
    <w:p w14:paraId="4E12B05B" w14:textId="77777777" w:rsidR="00593790" w:rsidRPr="00057D1D" w:rsidRDefault="00593790" w:rsidP="00037F46">
      <w:pPr>
        <w:ind w:left="4956" w:firstLine="708"/>
        <w:jc w:val="both"/>
        <w:rPr>
          <w:rFonts w:ascii="Segoe UI" w:hAnsi="Segoe UI" w:cs="Segoe UI"/>
          <w:shd w:val="clear" w:color="auto" w:fill="FEFEFE"/>
        </w:rPr>
      </w:pPr>
      <w:r w:rsidRPr="00057D1D">
        <w:rPr>
          <w:rFonts w:ascii="Segoe UI" w:hAnsi="Segoe UI" w:cs="Segoe UI"/>
          <w:shd w:val="clear" w:color="auto" w:fill="FEFEFE"/>
        </w:rPr>
        <w:t>67178 Troskotovice</w:t>
      </w:r>
    </w:p>
    <w:p w14:paraId="3E047A9C" w14:textId="77777777" w:rsidR="00593790" w:rsidRPr="00057D1D" w:rsidRDefault="00593790" w:rsidP="00037F46">
      <w:pPr>
        <w:ind w:left="4956" w:firstLine="708"/>
        <w:jc w:val="both"/>
        <w:rPr>
          <w:rFonts w:ascii="Arial" w:hAnsi="Arial"/>
          <w:b/>
          <w:bCs/>
        </w:rPr>
      </w:pPr>
    </w:p>
    <w:p w14:paraId="4CE08D8F" w14:textId="77777777" w:rsidR="00037F46" w:rsidRPr="00057D1D" w:rsidRDefault="00037F46" w:rsidP="00037F46">
      <w:pPr>
        <w:spacing w:line="360" w:lineRule="auto"/>
        <w:jc w:val="both"/>
        <w:rPr>
          <w:rFonts w:ascii="Arial" w:hAnsi="Arial" w:cs="Arial"/>
          <w:sz w:val="24"/>
          <w:szCs w:val="24"/>
          <w:lang w:eastAsia="cs-CZ"/>
        </w:rPr>
      </w:pPr>
      <w:r w:rsidRPr="00057D1D">
        <w:rPr>
          <w:rFonts w:ascii="Arial" w:hAnsi="Arial" w:cs="Arial"/>
          <w:sz w:val="24"/>
          <w:szCs w:val="24"/>
          <w:lang w:eastAsia="cs-CZ"/>
        </w:rPr>
        <w:t>VP - VODNÍ PLOCHA</w:t>
      </w:r>
    </w:p>
    <w:p w14:paraId="5DA38D73" w14:textId="77777777" w:rsidR="00037F46" w:rsidRPr="00057D1D" w:rsidRDefault="00037F46" w:rsidP="00037F46">
      <w:pPr>
        <w:spacing w:line="360" w:lineRule="auto"/>
        <w:jc w:val="both"/>
        <w:rPr>
          <w:rFonts w:ascii="Arial" w:hAnsi="Arial" w:cs="Arial"/>
          <w:sz w:val="24"/>
          <w:szCs w:val="24"/>
          <w:lang w:eastAsia="cs-CZ"/>
        </w:rPr>
      </w:pPr>
      <w:r w:rsidRPr="00057D1D">
        <w:rPr>
          <w:rFonts w:ascii="Arial" w:hAnsi="Arial" w:cs="Arial"/>
          <w:sz w:val="24"/>
          <w:szCs w:val="24"/>
          <w:lang w:eastAsia="cs-CZ"/>
        </w:rPr>
        <w:t>ZPN - ZASTAVĚNÁ PLOCHA A NÁDVOŘÍ</w:t>
      </w:r>
    </w:p>
    <w:p w14:paraId="66766132" w14:textId="77777777" w:rsidR="00037F46" w:rsidRPr="00057D1D" w:rsidRDefault="00037F46" w:rsidP="00037F46">
      <w:pPr>
        <w:spacing w:line="360" w:lineRule="auto"/>
        <w:jc w:val="both"/>
        <w:rPr>
          <w:rFonts w:ascii="Arial" w:hAnsi="Arial" w:cs="Arial"/>
          <w:sz w:val="24"/>
          <w:szCs w:val="24"/>
          <w:lang w:eastAsia="cs-CZ"/>
        </w:rPr>
      </w:pPr>
      <w:proofErr w:type="spellStart"/>
      <w:r w:rsidRPr="00057D1D">
        <w:rPr>
          <w:rFonts w:ascii="Arial" w:hAnsi="Arial" w:cs="Arial"/>
          <w:sz w:val="24"/>
          <w:szCs w:val="24"/>
          <w:lang w:eastAsia="cs-CZ"/>
        </w:rPr>
        <w:t>OsP</w:t>
      </w:r>
      <w:proofErr w:type="spellEnd"/>
      <w:r w:rsidRPr="00057D1D">
        <w:rPr>
          <w:rFonts w:ascii="Arial" w:hAnsi="Arial" w:cs="Arial"/>
          <w:sz w:val="24"/>
          <w:szCs w:val="24"/>
          <w:lang w:eastAsia="cs-CZ"/>
        </w:rPr>
        <w:t xml:space="preserve"> - OSTATNÍ PLOCHA</w:t>
      </w:r>
    </w:p>
    <w:p w14:paraId="667BB4FF" w14:textId="77777777" w:rsidR="00037F46" w:rsidRPr="00057D1D" w:rsidRDefault="00037F46" w:rsidP="00037F46">
      <w:pPr>
        <w:spacing w:line="360" w:lineRule="auto"/>
        <w:jc w:val="both"/>
        <w:rPr>
          <w:rFonts w:ascii="Segoe UI" w:hAnsi="Segoe UI" w:cs="Segoe UI"/>
          <w:lang w:eastAsia="cs-CZ"/>
        </w:rPr>
      </w:pPr>
      <w:r w:rsidRPr="00057D1D">
        <w:rPr>
          <w:rFonts w:ascii="Arial" w:hAnsi="Arial" w:cs="Arial"/>
          <w:sz w:val="24"/>
          <w:szCs w:val="24"/>
          <w:lang w:eastAsia="cs-CZ"/>
        </w:rPr>
        <w:t>OP - ORNÁ PŮDA</w:t>
      </w:r>
      <w:r w:rsidR="008F7E58" w:rsidRPr="00057D1D">
        <w:rPr>
          <w:rFonts w:ascii="Segoe UI" w:hAnsi="Segoe UI" w:cs="Segoe UI"/>
          <w:lang w:eastAsia="cs-CZ"/>
        </w:rPr>
        <w:tab/>
      </w:r>
    </w:p>
    <w:p w14:paraId="32DB81D0" w14:textId="77777777" w:rsidR="00922B00" w:rsidRDefault="00037F46" w:rsidP="004C1B98">
      <w:pPr>
        <w:spacing w:line="360" w:lineRule="auto"/>
        <w:jc w:val="both"/>
        <w:rPr>
          <w:rFonts w:ascii="Segoe UI" w:hAnsi="Segoe UI" w:cs="Segoe UI"/>
          <w:lang w:eastAsia="cs-CZ"/>
        </w:rPr>
      </w:pPr>
      <w:r w:rsidRPr="00057D1D">
        <w:rPr>
          <w:rFonts w:ascii="Arial" w:hAnsi="Arial" w:cs="Arial"/>
          <w:sz w:val="24"/>
          <w:szCs w:val="24"/>
          <w:lang w:eastAsia="cs-CZ"/>
        </w:rPr>
        <w:t>TTP - TRVALÝ TRAVNÍ POROST</w:t>
      </w:r>
      <w:r w:rsidRPr="00057D1D">
        <w:rPr>
          <w:rFonts w:ascii="Segoe UI" w:hAnsi="Segoe UI" w:cs="Segoe UI"/>
          <w:lang w:eastAsia="cs-CZ"/>
        </w:rPr>
        <w:tab/>
      </w:r>
      <w:r w:rsidRPr="00057D1D">
        <w:rPr>
          <w:rFonts w:ascii="Segoe UI" w:hAnsi="Segoe UI" w:cs="Segoe UI"/>
          <w:lang w:eastAsia="cs-CZ"/>
        </w:rPr>
        <w:tab/>
      </w:r>
      <w:r w:rsidR="008F7E58" w:rsidRPr="00057D1D">
        <w:rPr>
          <w:rFonts w:ascii="Segoe UI" w:hAnsi="Segoe UI" w:cs="Segoe UI"/>
          <w:lang w:eastAsia="cs-CZ"/>
        </w:rPr>
        <w:tab/>
      </w:r>
      <w:r w:rsidR="008F7E58" w:rsidRPr="00057D1D">
        <w:rPr>
          <w:rFonts w:ascii="Segoe UI" w:hAnsi="Segoe UI" w:cs="Segoe UI"/>
          <w:lang w:eastAsia="cs-CZ"/>
        </w:rPr>
        <w:tab/>
      </w:r>
      <w:r w:rsidR="008F7E58" w:rsidRPr="00057D1D">
        <w:rPr>
          <w:rFonts w:ascii="Segoe UI" w:hAnsi="Segoe UI" w:cs="Segoe UI"/>
          <w:lang w:eastAsia="cs-CZ"/>
        </w:rPr>
        <w:tab/>
      </w:r>
      <w:r w:rsidR="008F7E58" w:rsidRPr="00057D1D">
        <w:rPr>
          <w:rFonts w:ascii="Segoe UI" w:hAnsi="Segoe UI" w:cs="Segoe UI"/>
          <w:lang w:eastAsia="cs-CZ"/>
        </w:rPr>
        <w:tab/>
      </w:r>
      <w:r w:rsidR="008F7E58" w:rsidRPr="00057D1D">
        <w:rPr>
          <w:rFonts w:ascii="Segoe UI" w:hAnsi="Segoe UI" w:cs="Segoe UI"/>
          <w:lang w:eastAsia="cs-CZ"/>
        </w:rPr>
        <w:tab/>
      </w:r>
      <w:r w:rsidR="008F7E58" w:rsidRPr="00057D1D">
        <w:rPr>
          <w:rFonts w:ascii="Segoe UI" w:hAnsi="Segoe UI" w:cs="Segoe UI"/>
          <w:lang w:eastAsia="cs-CZ"/>
        </w:rPr>
        <w:tab/>
      </w:r>
    </w:p>
    <w:p w14:paraId="2A0FE6F9" w14:textId="77777777" w:rsidR="004C1B98" w:rsidRPr="00057D1D" w:rsidRDefault="004C1B98" w:rsidP="004C1B98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b/>
          <w:bCs/>
          <w:sz w:val="24"/>
          <w:szCs w:val="24"/>
        </w:rPr>
        <w:lastRenderedPageBreak/>
        <w:t>n) Seznam pozemků</w:t>
      </w:r>
      <w:r w:rsidR="00495ECB" w:rsidRPr="00057D1D">
        <w:rPr>
          <w:rFonts w:ascii="Arial" w:hAnsi="Arial"/>
          <w:b/>
          <w:bCs/>
          <w:sz w:val="24"/>
          <w:szCs w:val="24"/>
        </w:rPr>
        <w:t>,</w:t>
      </w:r>
      <w:r w:rsidRPr="00057D1D">
        <w:rPr>
          <w:rFonts w:ascii="Arial" w:hAnsi="Arial"/>
          <w:b/>
          <w:bCs/>
          <w:sz w:val="24"/>
          <w:szCs w:val="24"/>
        </w:rPr>
        <w:t xml:space="preserve"> na kterých vznikne ochranné pásmo nebo bezpečnostní pásmo</w:t>
      </w:r>
    </w:p>
    <w:p w14:paraId="3F1CB334" w14:textId="77777777" w:rsidR="00B13DFE" w:rsidRPr="00057D1D" w:rsidRDefault="004C1B98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Stavbou nevznikne nutnost zřizování nových ochranných a bezpečnostních pásem.</w:t>
      </w:r>
    </w:p>
    <w:p w14:paraId="4B139613" w14:textId="77777777" w:rsidR="004D361E" w:rsidRPr="00057D1D" w:rsidRDefault="004D361E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</w:p>
    <w:p w14:paraId="49713BFB" w14:textId="77777777" w:rsidR="004D361E" w:rsidRPr="00057D1D" w:rsidRDefault="004D361E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57D1D">
        <w:rPr>
          <w:rFonts w:ascii="Arial" w:hAnsi="Arial" w:cs="Arial"/>
          <w:b/>
          <w:bCs/>
          <w:sz w:val="28"/>
          <w:szCs w:val="28"/>
        </w:rPr>
        <w:t>B.2 Celkový popis stavby</w:t>
      </w:r>
    </w:p>
    <w:p w14:paraId="1816E74D" w14:textId="77777777" w:rsidR="00897947" w:rsidRPr="00057D1D" w:rsidRDefault="00897947" w:rsidP="00AB35E6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b/>
          <w:bCs/>
          <w:sz w:val="24"/>
          <w:szCs w:val="24"/>
        </w:rPr>
        <w:t>B.2.1 Základní charakteristika stavby a jejího využívání</w:t>
      </w:r>
    </w:p>
    <w:p w14:paraId="41B423A7" w14:textId="77777777" w:rsidR="00AB35E6" w:rsidRPr="00057D1D" w:rsidRDefault="00AB35E6" w:rsidP="00AB35E6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b/>
          <w:bCs/>
          <w:sz w:val="24"/>
          <w:szCs w:val="24"/>
        </w:rPr>
        <w:t>a) Nová stavba nebo změna dokončené stavby</w:t>
      </w:r>
    </w:p>
    <w:p w14:paraId="36C89DBA" w14:textId="77777777" w:rsidR="005A354A" w:rsidRPr="00057D1D" w:rsidRDefault="005A354A" w:rsidP="00AB35E6">
      <w:pPr>
        <w:spacing w:line="360" w:lineRule="auto"/>
        <w:jc w:val="both"/>
        <w:rPr>
          <w:rFonts w:ascii="Arial" w:hAnsi="Arial" w:cs="Arial"/>
          <w:sz w:val="24"/>
        </w:rPr>
      </w:pPr>
      <w:r w:rsidRPr="00057D1D">
        <w:rPr>
          <w:rFonts w:ascii="Arial" w:hAnsi="Arial" w:cs="Arial"/>
          <w:sz w:val="24"/>
        </w:rPr>
        <w:t>V ř.km 4,300 – 4,8664 a ř.km 5,1745 – 5,525 – úprava stávajícího koryta</w:t>
      </w:r>
    </w:p>
    <w:p w14:paraId="4957BD2A" w14:textId="77777777" w:rsidR="0018245F" w:rsidRPr="00057D1D" w:rsidRDefault="005A354A" w:rsidP="00AB35E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 w:cs="Arial"/>
          <w:sz w:val="24"/>
        </w:rPr>
        <w:t>V ř.km 4,8664 – 5,1745 – úprava stávající trasy koryta</w:t>
      </w:r>
      <w:r w:rsidR="0018245F" w:rsidRPr="00057D1D">
        <w:rPr>
          <w:rFonts w:ascii="Arial" w:hAnsi="Arial" w:cs="Arial"/>
          <w:sz w:val="24"/>
          <w:szCs w:val="24"/>
        </w:rPr>
        <w:t>.</w:t>
      </w:r>
    </w:p>
    <w:p w14:paraId="4600D0DE" w14:textId="77777777" w:rsidR="00AB35E6" w:rsidRPr="00057D1D" w:rsidRDefault="00AB35E6" w:rsidP="00AB35E6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b/>
          <w:bCs/>
          <w:sz w:val="24"/>
          <w:szCs w:val="24"/>
        </w:rPr>
        <w:t>b) Účel užívání stavby</w:t>
      </w:r>
    </w:p>
    <w:p w14:paraId="2859C1F8" w14:textId="77777777" w:rsidR="00AB35E6" w:rsidRPr="00057D1D" w:rsidRDefault="000805BB" w:rsidP="00AB35E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>Neškodné převedení povrchových vod korytem toku.</w:t>
      </w:r>
    </w:p>
    <w:p w14:paraId="16732176" w14:textId="77777777" w:rsidR="00AB35E6" w:rsidRPr="00057D1D" w:rsidRDefault="00AB35E6" w:rsidP="00AB35E6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057D1D">
        <w:rPr>
          <w:rFonts w:ascii="Arial" w:hAnsi="Arial"/>
          <w:b/>
          <w:sz w:val="24"/>
          <w:szCs w:val="24"/>
        </w:rPr>
        <w:t>c) Trvalá nebo dočasná stavba</w:t>
      </w:r>
    </w:p>
    <w:p w14:paraId="59D76197" w14:textId="77777777" w:rsidR="00AB35E6" w:rsidRPr="00057D1D" w:rsidRDefault="00AB35E6" w:rsidP="00AB35E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>Jedná se o stavbu trvalou.</w:t>
      </w:r>
    </w:p>
    <w:p w14:paraId="36C7C0C3" w14:textId="77777777" w:rsidR="00FB6729" w:rsidRPr="00057D1D" w:rsidRDefault="00AB35E6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d)</w:t>
      </w:r>
      <w:r w:rsidR="00EF4E05" w:rsidRPr="00057D1D">
        <w:rPr>
          <w:rFonts w:ascii="Arial" w:hAnsi="Arial" w:cs="Arial"/>
          <w:b/>
          <w:bCs/>
          <w:sz w:val="24"/>
          <w:szCs w:val="26"/>
        </w:rPr>
        <w:t xml:space="preserve"> I</w:t>
      </w:r>
      <w:r w:rsidRPr="00057D1D">
        <w:rPr>
          <w:rFonts w:ascii="Arial" w:hAnsi="Arial" w:cs="Arial"/>
          <w:b/>
          <w:bCs/>
          <w:sz w:val="24"/>
          <w:szCs w:val="26"/>
        </w:rPr>
        <w:t>nformace o vydaných rozhodnutích o povolení výjimky z technických požadavků na stavby a technických požadavků zabezpečujících bezbariérové užívání staveb</w:t>
      </w:r>
    </w:p>
    <w:p w14:paraId="283AC9B0" w14:textId="77777777" w:rsidR="00AB35E6" w:rsidRPr="00057D1D" w:rsidRDefault="00AB35E6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 xml:space="preserve">Stavba je prostá výjimek z technických požadavků na stavby. </w:t>
      </w:r>
      <w:r w:rsidR="00E779FA" w:rsidRPr="00057D1D">
        <w:rPr>
          <w:rFonts w:ascii="Arial" w:hAnsi="Arial" w:cs="Arial"/>
          <w:bCs/>
          <w:sz w:val="24"/>
          <w:szCs w:val="26"/>
        </w:rPr>
        <w:t>Bezbariérové užívaní stavby není vzhledem k charakteru a provozu na stavbě řešeno.</w:t>
      </w:r>
    </w:p>
    <w:p w14:paraId="72583E66" w14:textId="77777777" w:rsidR="00E779FA" w:rsidRPr="00057D1D" w:rsidRDefault="00E779FA" w:rsidP="00E779FA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b/>
          <w:sz w:val="24"/>
          <w:szCs w:val="24"/>
        </w:rPr>
        <w:t>e)</w:t>
      </w:r>
      <w:r w:rsidRPr="00057D1D">
        <w:rPr>
          <w:rFonts w:ascii="Arial" w:hAnsi="Arial"/>
          <w:b/>
          <w:bCs/>
          <w:sz w:val="24"/>
          <w:szCs w:val="24"/>
        </w:rPr>
        <w:t>Údaje o splnění požadavků dotčených orgánů a požadavků vyplývajících z jiných právních předpisů</w:t>
      </w:r>
    </w:p>
    <w:p w14:paraId="3E5ECA9D" w14:textId="77777777" w:rsidR="00E779FA" w:rsidRPr="00057D1D" w:rsidRDefault="00E779FA" w:rsidP="00E779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>Požadavky dotčených orgánů byly do dokumentace zapracovány a vyplývají z obsahu dokumentace.</w:t>
      </w:r>
    </w:p>
    <w:p w14:paraId="558FB0BE" w14:textId="77777777" w:rsidR="00E335BB" w:rsidRPr="00057D1D" w:rsidRDefault="00E335BB" w:rsidP="00E335B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b/>
          <w:bCs/>
          <w:sz w:val="24"/>
          <w:szCs w:val="24"/>
        </w:rPr>
        <w:t>f) Ochrana stavby podle jiných právních předpisů</w:t>
      </w:r>
    </w:p>
    <w:p w14:paraId="047C3C59" w14:textId="77777777" w:rsidR="00E335BB" w:rsidRPr="00057D1D" w:rsidRDefault="00E335BB" w:rsidP="00E335B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Nejedná se o památkovou rezervaci, stavba není kulturní památkou a není ani nijak jinak chráněna. </w:t>
      </w:r>
    </w:p>
    <w:p w14:paraId="2D23D536" w14:textId="20F4C6E7" w:rsidR="00AC1653" w:rsidRPr="00057D1D" w:rsidRDefault="00E3287F" w:rsidP="00AC1653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b/>
          <w:sz w:val="24"/>
          <w:szCs w:val="24"/>
        </w:rPr>
        <w:t>g</w:t>
      </w:r>
      <w:r w:rsidR="00AC1653" w:rsidRPr="00057D1D">
        <w:rPr>
          <w:rFonts w:ascii="Arial" w:hAnsi="Arial"/>
          <w:b/>
          <w:sz w:val="24"/>
          <w:szCs w:val="24"/>
        </w:rPr>
        <w:t>)</w:t>
      </w:r>
      <w:r w:rsidR="007A589A">
        <w:rPr>
          <w:rFonts w:ascii="Arial" w:hAnsi="Arial"/>
          <w:b/>
          <w:sz w:val="24"/>
          <w:szCs w:val="24"/>
        </w:rPr>
        <w:t xml:space="preserve"> </w:t>
      </w:r>
      <w:r w:rsidR="00AC1653" w:rsidRPr="00057D1D">
        <w:rPr>
          <w:rFonts w:ascii="Arial" w:hAnsi="Arial"/>
          <w:b/>
          <w:bCs/>
          <w:sz w:val="24"/>
          <w:szCs w:val="24"/>
        </w:rPr>
        <w:t>Navrhované parametry stavby</w:t>
      </w:r>
    </w:p>
    <w:p w14:paraId="52B738E8" w14:textId="77777777" w:rsidR="005875F1" w:rsidRPr="00057D1D" w:rsidRDefault="005875F1" w:rsidP="005875F1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057D1D">
        <w:rPr>
          <w:rFonts w:ascii="Arial" w:hAnsi="Arial" w:cs="Arial"/>
          <w:sz w:val="24"/>
        </w:rPr>
        <w:t>Dokumentace řeší úpravu koryta toku v úseku intravilánu městyse Troskotovice ř.km 4,300 – 5,525. Jedná se o jednoduchou stavbu, stavba není členěna na stavební objekty. Stavba je prostá technologických zařízení</w:t>
      </w:r>
      <w:r w:rsidRPr="00057D1D">
        <w:rPr>
          <w:rFonts w:ascii="Arial" w:hAnsi="Arial" w:cs="Arial"/>
          <w:sz w:val="24"/>
          <w:szCs w:val="24"/>
        </w:rPr>
        <w:t>.</w:t>
      </w:r>
      <w:r w:rsidRPr="00057D1D">
        <w:rPr>
          <w:rFonts w:ascii="Arial" w:hAnsi="Arial"/>
          <w:sz w:val="24"/>
          <w:szCs w:val="24"/>
        </w:rPr>
        <w:t xml:space="preserve"> Dále je součástí stavby odstranění stromových a keřových porostů zasahujících do průtočného profilu koryta toku. </w:t>
      </w:r>
    </w:p>
    <w:p w14:paraId="5A0EF046" w14:textId="77777777" w:rsidR="000805BB" w:rsidRPr="00057D1D" w:rsidRDefault="00DC16B6" w:rsidP="001702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7D1D">
        <w:rPr>
          <w:rFonts w:ascii="Arial" w:hAnsi="Arial" w:cs="Arial"/>
          <w:sz w:val="24"/>
          <w:szCs w:val="24"/>
        </w:rPr>
        <w:t xml:space="preserve">Technické </w:t>
      </w:r>
      <w:r w:rsidR="00784A19" w:rsidRPr="00057D1D">
        <w:rPr>
          <w:rFonts w:ascii="Arial" w:hAnsi="Arial" w:cs="Arial"/>
          <w:sz w:val="24"/>
          <w:szCs w:val="24"/>
        </w:rPr>
        <w:t xml:space="preserve">ani hydraulické </w:t>
      </w:r>
      <w:r w:rsidRPr="00057D1D">
        <w:rPr>
          <w:rFonts w:ascii="Arial" w:hAnsi="Arial" w:cs="Arial"/>
          <w:sz w:val="24"/>
          <w:szCs w:val="24"/>
        </w:rPr>
        <w:t xml:space="preserve">parametry </w:t>
      </w:r>
      <w:r w:rsidR="00784A19" w:rsidRPr="00057D1D">
        <w:rPr>
          <w:rFonts w:ascii="Arial" w:hAnsi="Arial" w:cs="Arial"/>
          <w:sz w:val="24"/>
          <w:szCs w:val="24"/>
        </w:rPr>
        <w:t xml:space="preserve">stávajícího </w:t>
      </w:r>
      <w:r w:rsidRPr="00057D1D">
        <w:rPr>
          <w:rFonts w:ascii="Arial" w:hAnsi="Arial" w:cs="Arial"/>
          <w:sz w:val="24"/>
          <w:szCs w:val="24"/>
        </w:rPr>
        <w:t>upraveného koryta se stavbou nemění.</w:t>
      </w:r>
      <w:r w:rsidR="000805BB" w:rsidRPr="00057D1D">
        <w:rPr>
          <w:rFonts w:ascii="Arial" w:hAnsi="Arial" w:cs="Arial"/>
          <w:sz w:val="24"/>
          <w:szCs w:val="24"/>
        </w:rPr>
        <w:tab/>
      </w:r>
      <w:r w:rsidR="000805BB" w:rsidRPr="00057D1D">
        <w:rPr>
          <w:rFonts w:ascii="Arial" w:hAnsi="Arial" w:cs="Arial"/>
          <w:sz w:val="24"/>
          <w:szCs w:val="24"/>
        </w:rPr>
        <w:tab/>
      </w:r>
    </w:p>
    <w:p w14:paraId="77F584CE" w14:textId="77777777" w:rsidR="007A589A" w:rsidRDefault="007A589A" w:rsidP="00E3287F">
      <w:pPr>
        <w:pStyle w:val="Zkladntextodsazen"/>
        <w:ind w:firstLine="0"/>
        <w:rPr>
          <w:b/>
        </w:rPr>
      </w:pPr>
    </w:p>
    <w:p w14:paraId="0A249F06" w14:textId="2A8CD5DF" w:rsidR="00E3287F" w:rsidRPr="002227E5" w:rsidRDefault="00343005" w:rsidP="00E3287F">
      <w:pPr>
        <w:pStyle w:val="Zkladntextodsazen"/>
        <w:ind w:firstLine="0"/>
        <w:rPr>
          <w:b/>
        </w:rPr>
      </w:pPr>
      <w:r w:rsidRPr="00057D1D">
        <w:rPr>
          <w:b/>
        </w:rPr>
        <w:lastRenderedPageBreak/>
        <w:t>h</w:t>
      </w:r>
      <w:r w:rsidR="00E3287F" w:rsidRPr="00057D1D">
        <w:rPr>
          <w:b/>
        </w:rPr>
        <w:t xml:space="preserve">) </w:t>
      </w:r>
      <w:r w:rsidR="00E3287F" w:rsidRPr="002227E5">
        <w:rPr>
          <w:b/>
        </w:rPr>
        <w:t>Základní bilance stavby</w:t>
      </w:r>
    </w:p>
    <w:p w14:paraId="3263CC6C" w14:textId="0EE7E5A0" w:rsidR="002227E5" w:rsidRPr="00A40967" w:rsidRDefault="00D26FEB" w:rsidP="002227E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A40967">
        <w:rPr>
          <w:rFonts w:ascii="Arial" w:hAnsi="Arial"/>
          <w:sz w:val="24"/>
          <w:szCs w:val="24"/>
        </w:rPr>
        <w:t xml:space="preserve">Část vytěžené zeminy bude sloužit k zásypu </w:t>
      </w:r>
      <w:proofErr w:type="spellStart"/>
      <w:r w:rsidR="00A27C19" w:rsidRPr="00A40967">
        <w:rPr>
          <w:rFonts w:ascii="Arial" w:hAnsi="Arial"/>
          <w:sz w:val="24"/>
          <w:szCs w:val="24"/>
        </w:rPr>
        <w:t>nátrží</w:t>
      </w:r>
      <w:proofErr w:type="spellEnd"/>
      <w:r w:rsidRPr="00A40967">
        <w:rPr>
          <w:rFonts w:ascii="Arial" w:hAnsi="Arial"/>
          <w:sz w:val="24"/>
          <w:szCs w:val="24"/>
        </w:rPr>
        <w:t xml:space="preserve"> v břehových liniích koryta </w:t>
      </w:r>
      <w:r w:rsidR="005875F1" w:rsidRPr="00A40967">
        <w:rPr>
          <w:rFonts w:ascii="Arial" w:hAnsi="Arial"/>
          <w:sz w:val="24"/>
          <w:szCs w:val="24"/>
        </w:rPr>
        <w:t xml:space="preserve">stávajícího </w:t>
      </w:r>
      <w:r w:rsidRPr="00A40967">
        <w:rPr>
          <w:rFonts w:ascii="Arial" w:hAnsi="Arial"/>
          <w:sz w:val="24"/>
          <w:szCs w:val="24"/>
        </w:rPr>
        <w:t xml:space="preserve">toku. </w:t>
      </w:r>
      <w:r w:rsidR="005875F1" w:rsidRPr="00A40967">
        <w:rPr>
          <w:rFonts w:ascii="Arial" w:hAnsi="Arial"/>
          <w:sz w:val="24"/>
          <w:szCs w:val="24"/>
        </w:rPr>
        <w:t xml:space="preserve">Dále bude vytěžená zemina sloužit k zásypu stávajícího koryta v ř.km </w:t>
      </w:r>
      <w:r w:rsidR="005875F1" w:rsidRPr="00A40967">
        <w:rPr>
          <w:rFonts w:ascii="Arial" w:hAnsi="Arial" w:cs="Arial"/>
          <w:sz w:val="24"/>
        </w:rPr>
        <w:t>4,8664 – 5,1745.</w:t>
      </w:r>
      <w:r w:rsidR="006A0306" w:rsidRPr="00A40967">
        <w:rPr>
          <w:rFonts w:ascii="Arial" w:hAnsi="Arial" w:cs="Arial"/>
          <w:sz w:val="24"/>
        </w:rPr>
        <w:t xml:space="preserve"> </w:t>
      </w:r>
      <w:r w:rsidRPr="00A40967">
        <w:rPr>
          <w:rFonts w:ascii="Arial" w:hAnsi="Arial"/>
          <w:sz w:val="24"/>
          <w:szCs w:val="24"/>
        </w:rPr>
        <w:t xml:space="preserve">Přebytečná zemina bude </w:t>
      </w:r>
      <w:r w:rsidR="002C2379" w:rsidRPr="00A40967">
        <w:rPr>
          <w:rFonts w:ascii="Arial" w:hAnsi="Arial"/>
          <w:sz w:val="24"/>
          <w:szCs w:val="24"/>
        </w:rPr>
        <w:t xml:space="preserve">prioritně odvážena na </w:t>
      </w:r>
      <w:r w:rsidR="002227E5" w:rsidRPr="00A40967">
        <w:rPr>
          <w:rFonts w:ascii="Arial" w:hAnsi="Arial"/>
          <w:sz w:val="24"/>
          <w:szCs w:val="24"/>
        </w:rPr>
        <w:t>skládku Žabčice</w:t>
      </w:r>
      <w:r w:rsidR="002C2379" w:rsidRPr="00A40967">
        <w:rPr>
          <w:rFonts w:ascii="Arial" w:hAnsi="Arial"/>
          <w:sz w:val="24"/>
          <w:szCs w:val="24"/>
        </w:rPr>
        <w:t xml:space="preserve">, kde bude </w:t>
      </w:r>
      <w:r w:rsidR="002227E5" w:rsidRPr="00A40967">
        <w:rPr>
          <w:rFonts w:ascii="Arial" w:hAnsi="Arial"/>
          <w:sz w:val="24"/>
          <w:szCs w:val="24"/>
        </w:rPr>
        <w:t>trvale uložena</w:t>
      </w:r>
      <w:r w:rsidR="002C2379" w:rsidRPr="00A40967">
        <w:rPr>
          <w:rFonts w:ascii="Arial" w:hAnsi="Arial"/>
          <w:sz w:val="24"/>
          <w:szCs w:val="24"/>
        </w:rPr>
        <w:t xml:space="preserve">. </w:t>
      </w:r>
      <w:r w:rsidR="002227E5" w:rsidRPr="00A40967">
        <w:rPr>
          <w:rFonts w:ascii="Arial" w:hAnsi="Arial"/>
          <w:sz w:val="24"/>
          <w:szCs w:val="24"/>
        </w:rPr>
        <w:t xml:space="preserve">Likvidace </w:t>
      </w:r>
      <w:r w:rsidR="002227E5" w:rsidRPr="00A40967">
        <w:rPr>
          <w:rFonts w:ascii="Arial" w:hAnsi="Arial"/>
          <w:sz w:val="24"/>
          <w:szCs w:val="24"/>
        </w:rPr>
        <w:t xml:space="preserve">zeminy na skládce </w:t>
      </w:r>
      <w:r w:rsidR="002227E5" w:rsidRPr="00A40967">
        <w:rPr>
          <w:rFonts w:ascii="Arial" w:hAnsi="Arial"/>
          <w:sz w:val="24"/>
          <w:szCs w:val="24"/>
        </w:rPr>
        <w:t>bude provedena v souladu se zákonem o odpadech.</w:t>
      </w:r>
    </w:p>
    <w:p w14:paraId="6C70C59A" w14:textId="77777777" w:rsidR="00973CDA" w:rsidRPr="00A40967" w:rsidRDefault="002227E5" w:rsidP="00973CDA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A40967">
        <w:rPr>
          <w:rFonts w:ascii="Arial" w:hAnsi="Arial"/>
          <w:sz w:val="24"/>
          <w:szCs w:val="24"/>
        </w:rPr>
        <w:t xml:space="preserve">Skládka Žabčice byla nejbližší skládka ke dni zpracování projektové dokumentace. Aktuální výběr skládky bude věcí dodavatele. </w:t>
      </w:r>
      <w:r w:rsidR="00973CDA" w:rsidRPr="00A40967">
        <w:rPr>
          <w:rFonts w:ascii="Arial" w:hAnsi="Arial"/>
          <w:b/>
          <w:bCs/>
          <w:sz w:val="24"/>
          <w:szCs w:val="24"/>
        </w:rPr>
        <w:t>Na skládku bude v rámci celé stavby vyvezeno celkem 1.159m</w:t>
      </w:r>
      <w:r w:rsidR="00973CDA" w:rsidRPr="00A40967">
        <w:rPr>
          <w:rFonts w:ascii="Arial" w:hAnsi="Arial"/>
          <w:b/>
          <w:bCs/>
          <w:sz w:val="24"/>
          <w:szCs w:val="24"/>
          <w:vertAlign w:val="superscript"/>
        </w:rPr>
        <w:t>3</w:t>
      </w:r>
      <w:r w:rsidR="00973CDA" w:rsidRPr="00A40967">
        <w:rPr>
          <w:rFonts w:ascii="Arial" w:hAnsi="Arial"/>
          <w:b/>
          <w:bCs/>
          <w:sz w:val="24"/>
          <w:szCs w:val="24"/>
        </w:rPr>
        <w:t xml:space="preserve"> zeminy.</w:t>
      </w:r>
    </w:p>
    <w:p w14:paraId="170CD265" w14:textId="651EB31F" w:rsidR="00343005" w:rsidRPr="00057D1D" w:rsidRDefault="00343005" w:rsidP="00343005">
      <w:pPr>
        <w:pStyle w:val="Zkladntextodsazen"/>
        <w:ind w:firstLine="0"/>
        <w:rPr>
          <w:b/>
          <w:bCs/>
        </w:rPr>
      </w:pPr>
      <w:r w:rsidRPr="00057D1D">
        <w:rPr>
          <w:b/>
        </w:rPr>
        <w:t>i)</w:t>
      </w:r>
      <w:r w:rsidR="00A40967">
        <w:rPr>
          <w:b/>
        </w:rPr>
        <w:t xml:space="preserve"> </w:t>
      </w:r>
      <w:r w:rsidRPr="00057D1D">
        <w:rPr>
          <w:b/>
          <w:bCs/>
        </w:rPr>
        <w:t>Základní předpoklady výstavby</w:t>
      </w:r>
    </w:p>
    <w:p w14:paraId="61F01839" w14:textId="77777777" w:rsidR="00343005" w:rsidRPr="00057D1D" w:rsidRDefault="00343005" w:rsidP="00343005">
      <w:pPr>
        <w:pStyle w:val="Zkladntextodsazen"/>
        <w:ind w:firstLine="0"/>
      </w:pPr>
      <w:r w:rsidRPr="00057D1D">
        <w:t>Stavba bude realizována odbornou firmou vybranou na základě výběrového řízení organizovaného v souladu se zákonem o zadávaní veřejných zakázek.</w:t>
      </w:r>
    </w:p>
    <w:p w14:paraId="52DE3100" w14:textId="77777777" w:rsidR="00343005" w:rsidRPr="00057D1D" w:rsidRDefault="00343005" w:rsidP="00343005">
      <w:pPr>
        <w:pStyle w:val="Zkladntextodsazen"/>
        <w:ind w:firstLine="0"/>
      </w:pPr>
      <w:r w:rsidRPr="00057D1D">
        <w:t>Časově není pro výstavbu požadováno, vyjma nepříznivého počasí znemožňujícího bezvadné plnění díla</w:t>
      </w:r>
      <w:r w:rsidR="005875F1" w:rsidRPr="00057D1D">
        <w:t xml:space="preserve"> a vypuštění Horního </w:t>
      </w:r>
      <w:proofErr w:type="spellStart"/>
      <w:r w:rsidR="005875F1" w:rsidRPr="00057D1D">
        <w:t>troskotovického</w:t>
      </w:r>
      <w:proofErr w:type="spellEnd"/>
      <w:r w:rsidR="005875F1" w:rsidRPr="00057D1D">
        <w:t xml:space="preserve"> rybníka</w:t>
      </w:r>
      <w:r w:rsidRPr="00057D1D">
        <w:t>, žádné omezení. Před zahájením stavebních prací dodavatel předloží harmonogram stavebních prací, ve kterém bude uvedena časová posloupnost jednotlivých HSV a PSV prací a rozhodující termíny dílčích plnění stavební připravenosti.</w:t>
      </w:r>
    </w:p>
    <w:p w14:paraId="310AB53A" w14:textId="63AA2562" w:rsidR="00343005" w:rsidRPr="00057D1D" w:rsidRDefault="00343005" w:rsidP="00343005">
      <w:pPr>
        <w:pStyle w:val="Zkladntextodsazen"/>
        <w:ind w:firstLine="0"/>
        <w:rPr>
          <w:b/>
          <w:bCs/>
        </w:rPr>
      </w:pPr>
      <w:r w:rsidRPr="00057D1D">
        <w:rPr>
          <w:b/>
        </w:rPr>
        <w:t>j)</w:t>
      </w:r>
      <w:r w:rsidR="00A40967">
        <w:rPr>
          <w:b/>
        </w:rPr>
        <w:t xml:space="preserve"> </w:t>
      </w:r>
      <w:r w:rsidRPr="00057D1D">
        <w:rPr>
          <w:b/>
          <w:bCs/>
        </w:rPr>
        <w:t>Orientační náklady stavby</w:t>
      </w:r>
    </w:p>
    <w:p w14:paraId="02D73EF3" w14:textId="77777777" w:rsidR="00343005" w:rsidRPr="00057D1D" w:rsidRDefault="00343005" w:rsidP="00343005">
      <w:pPr>
        <w:pStyle w:val="Zkladntextodsazen"/>
        <w:ind w:firstLine="0"/>
      </w:pPr>
      <w:r w:rsidRPr="00057D1D">
        <w:t>Orientační náklady stavby budou stanoveny po výběru zhotovitele.</w:t>
      </w:r>
    </w:p>
    <w:p w14:paraId="1696B1B1" w14:textId="77777777" w:rsidR="00897947" w:rsidRPr="00057D1D" w:rsidRDefault="00897947" w:rsidP="00897947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b/>
          <w:bCs/>
          <w:sz w:val="24"/>
          <w:szCs w:val="24"/>
        </w:rPr>
        <w:t>B.2.2 Celkové urbanistické a architektonické řešení</w:t>
      </w:r>
    </w:p>
    <w:p w14:paraId="2E2B9CBC" w14:textId="52AB0963" w:rsidR="005875F1" w:rsidRPr="00057D1D" w:rsidRDefault="005875F1" w:rsidP="005875F1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057D1D">
        <w:rPr>
          <w:rFonts w:ascii="Arial" w:hAnsi="Arial" w:cs="Arial"/>
          <w:sz w:val="24"/>
        </w:rPr>
        <w:t>Dokumentace řeší úpravu koryta toku v úseku intravilánu městyse Troskotovice ř.km 4,300 – 5,525. Jedná se o jednoduchou stavbu, stavba není členěna na stavební objekty. Stavba je prostá technologických zařízení</w:t>
      </w:r>
      <w:r w:rsidRPr="00057D1D">
        <w:rPr>
          <w:rFonts w:ascii="Arial" w:hAnsi="Arial" w:cs="Arial"/>
          <w:sz w:val="24"/>
          <w:szCs w:val="24"/>
        </w:rPr>
        <w:t>.</w:t>
      </w:r>
      <w:r w:rsidRPr="00057D1D">
        <w:rPr>
          <w:rFonts w:ascii="Arial" w:hAnsi="Arial"/>
          <w:sz w:val="24"/>
          <w:szCs w:val="24"/>
        </w:rPr>
        <w:t xml:space="preserve"> </w:t>
      </w:r>
      <w:r w:rsidRPr="0094506A">
        <w:rPr>
          <w:rFonts w:ascii="Arial" w:hAnsi="Arial"/>
          <w:sz w:val="24"/>
          <w:szCs w:val="24"/>
        </w:rPr>
        <w:t>Dále je součástí stavby odstranění keřových porostů zasahujících do průtočného profilu koryta toku.</w:t>
      </w:r>
      <w:r w:rsidRPr="00057D1D">
        <w:rPr>
          <w:rFonts w:ascii="Arial" w:hAnsi="Arial"/>
          <w:sz w:val="24"/>
          <w:szCs w:val="24"/>
        </w:rPr>
        <w:t xml:space="preserve"> </w:t>
      </w:r>
    </w:p>
    <w:p w14:paraId="5A28A313" w14:textId="77777777" w:rsidR="009B1924" w:rsidRPr="00057D1D" w:rsidRDefault="005875F1" w:rsidP="009B1924">
      <w:pPr>
        <w:spacing w:line="360" w:lineRule="auto"/>
        <w:jc w:val="both"/>
        <w:rPr>
          <w:rFonts w:ascii="Arial" w:hAnsi="Arial" w:cs="Arial"/>
          <w:sz w:val="24"/>
        </w:rPr>
      </w:pPr>
      <w:r w:rsidRPr="00057D1D">
        <w:rPr>
          <w:rFonts w:ascii="Arial" w:hAnsi="Arial" w:cs="Arial"/>
          <w:sz w:val="24"/>
        </w:rPr>
        <w:t>Šířka</w:t>
      </w:r>
      <w:r w:rsidR="009B1924" w:rsidRPr="00057D1D">
        <w:rPr>
          <w:rFonts w:ascii="Arial" w:hAnsi="Arial" w:cs="Arial"/>
          <w:sz w:val="24"/>
        </w:rPr>
        <w:t xml:space="preserve"> koryta ve</w:t>
      </w:r>
      <w:r w:rsidR="00440F44" w:rsidRPr="00057D1D">
        <w:rPr>
          <w:rFonts w:ascii="Arial" w:hAnsi="Arial" w:cs="Arial"/>
          <w:sz w:val="24"/>
        </w:rPr>
        <w:t xml:space="preserve"> dně </w:t>
      </w:r>
      <w:r w:rsidRPr="00057D1D">
        <w:rPr>
          <w:rFonts w:ascii="Arial" w:hAnsi="Arial" w:cs="Arial"/>
          <w:sz w:val="24"/>
        </w:rPr>
        <w:t xml:space="preserve">je </w:t>
      </w:r>
      <w:r w:rsidR="00440F44" w:rsidRPr="00057D1D">
        <w:rPr>
          <w:rFonts w:ascii="Arial" w:hAnsi="Arial" w:cs="Arial"/>
          <w:sz w:val="24"/>
        </w:rPr>
        <w:t xml:space="preserve">v úseku ř.km 4,300 – 5,4902 </w:t>
      </w:r>
      <w:r w:rsidRPr="00057D1D">
        <w:rPr>
          <w:rFonts w:ascii="Arial" w:hAnsi="Arial" w:cs="Arial"/>
          <w:sz w:val="24"/>
        </w:rPr>
        <w:t>1,50m</w:t>
      </w:r>
      <w:r w:rsidR="009B1924" w:rsidRPr="00057D1D">
        <w:rPr>
          <w:rFonts w:ascii="Arial" w:hAnsi="Arial" w:cs="Arial"/>
          <w:sz w:val="24"/>
        </w:rPr>
        <w:t>, svahy ve sklonu 1:</w:t>
      </w:r>
      <w:r w:rsidR="00440F44" w:rsidRPr="00057D1D">
        <w:rPr>
          <w:rFonts w:ascii="Arial" w:hAnsi="Arial" w:cs="Arial"/>
          <w:sz w:val="24"/>
        </w:rPr>
        <w:t>2</w:t>
      </w:r>
      <w:r w:rsidR="009B1924" w:rsidRPr="00057D1D">
        <w:rPr>
          <w:rFonts w:ascii="Arial" w:hAnsi="Arial" w:cs="Arial"/>
          <w:sz w:val="24"/>
        </w:rPr>
        <w:t xml:space="preserve">. </w:t>
      </w:r>
      <w:r w:rsidR="00440F44" w:rsidRPr="00057D1D">
        <w:rPr>
          <w:rFonts w:ascii="Arial" w:hAnsi="Arial" w:cs="Arial"/>
          <w:sz w:val="24"/>
        </w:rPr>
        <w:t xml:space="preserve">V úseku ř.km 5,4902 – 5,525 je šířka dna 1,00m, sklon svahů 1:2. </w:t>
      </w:r>
      <w:r w:rsidR="009B1924" w:rsidRPr="00057D1D">
        <w:rPr>
          <w:rFonts w:ascii="Arial" w:hAnsi="Arial" w:cs="Arial"/>
          <w:sz w:val="24"/>
        </w:rPr>
        <w:t>Opevnění</w:t>
      </w:r>
      <w:r w:rsidR="00440F44" w:rsidRPr="00057D1D">
        <w:rPr>
          <w:rFonts w:ascii="Arial" w:hAnsi="Arial" w:cs="Arial"/>
          <w:sz w:val="24"/>
        </w:rPr>
        <w:t xml:space="preserve"> dna svahů</w:t>
      </w:r>
      <w:r w:rsidR="009B1924" w:rsidRPr="00057D1D">
        <w:rPr>
          <w:rFonts w:ascii="Arial" w:hAnsi="Arial" w:cs="Arial"/>
          <w:sz w:val="24"/>
        </w:rPr>
        <w:t xml:space="preserve"> je </w:t>
      </w:r>
      <w:r w:rsidR="00440F44" w:rsidRPr="00057D1D">
        <w:rPr>
          <w:rFonts w:ascii="Arial" w:hAnsi="Arial" w:cs="Arial"/>
          <w:sz w:val="24"/>
        </w:rPr>
        <w:t>v úseku ř.km 4,300 – 5,1850 rovnaninou z lomového kamene, opevnění svahů je provedeno na výšku 0,60m</w:t>
      </w:r>
      <w:r w:rsidR="009B1924" w:rsidRPr="00057D1D">
        <w:rPr>
          <w:rFonts w:ascii="Arial" w:hAnsi="Arial" w:cs="Arial"/>
          <w:sz w:val="24"/>
        </w:rPr>
        <w:t xml:space="preserve">. </w:t>
      </w:r>
      <w:r w:rsidR="00440F44" w:rsidRPr="00057D1D">
        <w:rPr>
          <w:rFonts w:ascii="Arial" w:hAnsi="Arial" w:cs="Arial"/>
          <w:sz w:val="24"/>
        </w:rPr>
        <w:t xml:space="preserve"> V ř.km 5,1850 – 5,525 koryto není opevněno vyjma úseku vyústění odpadu z bezpečnostního přelivu. Úsek na délce </w:t>
      </w:r>
      <w:r w:rsidR="00FB6F5D" w:rsidRPr="00057D1D">
        <w:rPr>
          <w:rFonts w:ascii="Arial" w:hAnsi="Arial" w:cs="Arial"/>
          <w:sz w:val="24"/>
        </w:rPr>
        <w:t>15,00</w:t>
      </w:r>
      <w:r w:rsidR="00440F44" w:rsidRPr="00057D1D">
        <w:rPr>
          <w:rFonts w:ascii="Arial" w:hAnsi="Arial" w:cs="Arial"/>
          <w:sz w:val="24"/>
        </w:rPr>
        <w:t>m je opevněn záhozem z lomového kamene s urovnáním líce. Svahy nad opevněním, v úseku bez opevnění nad úrovní hladiny, budou osety travní směsí.</w:t>
      </w:r>
    </w:p>
    <w:p w14:paraId="6404F461" w14:textId="77777777" w:rsidR="00566968" w:rsidRPr="00057D1D" w:rsidRDefault="00566968" w:rsidP="00566968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B.2.3 Celkové provozní řešení</w:t>
      </w:r>
    </w:p>
    <w:p w14:paraId="2D201D55" w14:textId="77777777" w:rsidR="00556086" w:rsidRPr="00057D1D" w:rsidRDefault="00556086" w:rsidP="00556086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Realizací díla se celkové provozní řešení stavby nemění.</w:t>
      </w:r>
    </w:p>
    <w:p w14:paraId="04D0B91C" w14:textId="77777777" w:rsidR="002242A4" w:rsidRPr="00057D1D" w:rsidRDefault="002242A4" w:rsidP="002242A4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lastRenderedPageBreak/>
        <w:t>B.2.4 Bezbariérové užívání stavby</w:t>
      </w:r>
    </w:p>
    <w:p w14:paraId="565A0B36" w14:textId="77777777" w:rsidR="00556086" w:rsidRPr="00057D1D" w:rsidRDefault="00556086" w:rsidP="0055608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Upravené koryto </w:t>
      </w:r>
      <w:proofErr w:type="spellStart"/>
      <w:r w:rsidR="00440F44" w:rsidRPr="00057D1D">
        <w:rPr>
          <w:rFonts w:ascii="Arial" w:hAnsi="Arial"/>
          <w:sz w:val="24"/>
          <w:szCs w:val="24"/>
        </w:rPr>
        <w:t>Miroslávky</w:t>
      </w:r>
      <w:proofErr w:type="spellEnd"/>
      <w:r w:rsidRPr="00057D1D">
        <w:rPr>
          <w:rFonts w:ascii="Arial" w:hAnsi="Arial"/>
          <w:sz w:val="24"/>
          <w:szCs w:val="24"/>
        </w:rPr>
        <w:t xml:space="preserve"> je veřejně přístupné.  Realizací stavby se charakter díla nemění.</w:t>
      </w:r>
    </w:p>
    <w:p w14:paraId="576CFE9E" w14:textId="77777777" w:rsidR="00303C7B" w:rsidRPr="00057D1D" w:rsidRDefault="00303C7B" w:rsidP="00303C7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057D1D">
        <w:rPr>
          <w:rFonts w:ascii="Arial" w:hAnsi="Arial"/>
          <w:b/>
          <w:sz w:val="24"/>
          <w:szCs w:val="24"/>
        </w:rPr>
        <w:t>B.2.5 Bezpečnost při užívání stavby</w:t>
      </w:r>
    </w:p>
    <w:p w14:paraId="0B70D1BD" w14:textId="77777777" w:rsidR="00556086" w:rsidRPr="00057D1D" w:rsidRDefault="00556086" w:rsidP="0055608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>Přístup do prostoru upraveného koryta není nijak omezen, pohyb osob podél upraveného koryta toku je na vlastní nebezpečí.</w:t>
      </w:r>
    </w:p>
    <w:p w14:paraId="022AE714" w14:textId="77777777" w:rsidR="003A380D" w:rsidRPr="00057D1D" w:rsidRDefault="003A380D" w:rsidP="003A380D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057D1D">
        <w:rPr>
          <w:rFonts w:ascii="Arial" w:hAnsi="Arial"/>
          <w:b/>
          <w:sz w:val="24"/>
          <w:szCs w:val="24"/>
        </w:rPr>
        <w:t>B.2.6 Základní charakteristika objektů</w:t>
      </w:r>
    </w:p>
    <w:p w14:paraId="42EF8C35" w14:textId="77777777" w:rsidR="00440F44" w:rsidRPr="00057D1D" w:rsidRDefault="00440F44" w:rsidP="00440F4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057D1D">
        <w:rPr>
          <w:rFonts w:ascii="Arial" w:hAnsi="Arial" w:cs="Arial"/>
          <w:sz w:val="24"/>
        </w:rPr>
        <w:t>Dokumentace řeší úpravu koryta toku v úseku intravilánu městyse Troskotovice ř.km 4,300 – 5,525. Jedná se o jednoduchou stavbu, stavba není členěna na stavební objekty. Stavba je prostá technologických zařízení</w:t>
      </w:r>
      <w:r w:rsidRPr="00057D1D">
        <w:rPr>
          <w:rFonts w:ascii="Arial" w:hAnsi="Arial" w:cs="Arial"/>
          <w:sz w:val="24"/>
          <w:szCs w:val="24"/>
        </w:rPr>
        <w:t>.</w:t>
      </w:r>
      <w:r w:rsidRPr="00057D1D">
        <w:rPr>
          <w:rFonts w:ascii="Arial" w:hAnsi="Arial"/>
          <w:sz w:val="24"/>
          <w:szCs w:val="24"/>
        </w:rPr>
        <w:t xml:space="preserve"> Dále je součástí stavby odstranění stromových a keřových porostů zasahujících do průtočného profilu koryta toku. </w:t>
      </w:r>
    </w:p>
    <w:p w14:paraId="7AE2B1F5" w14:textId="77777777" w:rsidR="000D7741" w:rsidRPr="00057D1D" w:rsidRDefault="00892B14" w:rsidP="005A3D3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057D1D">
        <w:rPr>
          <w:rFonts w:ascii="Arial" w:hAnsi="Arial"/>
          <w:b/>
          <w:sz w:val="24"/>
          <w:szCs w:val="24"/>
        </w:rPr>
        <w:t xml:space="preserve">a) </w:t>
      </w:r>
      <w:r w:rsidR="000D7741" w:rsidRPr="00057D1D">
        <w:rPr>
          <w:rFonts w:ascii="Arial" w:hAnsi="Arial"/>
          <w:b/>
          <w:sz w:val="24"/>
          <w:szCs w:val="24"/>
        </w:rPr>
        <w:t>Stavební řešení</w:t>
      </w:r>
    </w:p>
    <w:p w14:paraId="65D1F9A4" w14:textId="77777777" w:rsidR="00B01F77" w:rsidRPr="00057D1D" w:rsidRDefault="00B01F77" w:rsidP="00B01F77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057D1D">
        <w:rPr>
          <w:rFonts w:ascii="Arial" w:hAnsi="Arial"/>
          <w:b/>
          <w:sz w:val="24"/>
          <w:szCs w:val="24"/>
        </w:rPr>
        <w:t xml:space="preserve">Oprava </w:t>
      </w:r>
      <w:r w:rsidR="00440F44" w:rsidRPr="00057D1D">
        <w:rPr>
          <w:rFonts w:ascii="Arial" w:hAnsi="Arial"/>
          <w:b/>
          <w:sz w:val="24"/>
          <w:szCs w:val="24"/>
        </w:rPr>
        <w:t xml:space="preserve">koryta v ř.km </w:t>
      </w:r>
      <w:r w:rsidR="00440F44" w:rsidRPr="00057D1D">
        <w:rPr>
          <w:rFonts w:ascii="Arial" w:hAnsi="Arial" w:cs="Arial"/>
          <w:b/>
          <w:sz w:val="24"/>
        </w:rPr>
        <w:t>4,300 – 4,8664</w:t>
      </w:r>
    </w:p>
    <w:p w14:paraId="4362E950" w14:textId="77777777" w:rsidR="00440F44" w:rsidRPr="00057D1D" w:rsidRDefault="00440F44" w:rsidP="00B01F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Oprava bude provedena v trase stávajícího koryta. Příčný profil koryta bude upraven na jednotný tvar. Šířka dna bude 1,50m, dno bude dostředně spádováno. Sklon svahů bude 1:2. Dno a svahy na výšku 0,60m budou opevněny </w:t>
      </w:r>
      <w:r w:rsidR="00E72BEE" w:rsidRPr="00057D1D">
        <w:rPr>
          <w:rFonts w:ascii="Arial" w:hAnsi="Arial"/>
          <w:sz w:val="24"/>
          <w:szCs w:val="24"/>
        </w:rPr>
        <w:t>rovnaninou</w:t>
      </w:r>
      <w:r w:rsidRPr="00057D1D">
        <w:rPr>
          <w:rFonts w:ascii="Arial" w:hAnsi="Arial"/>
          <w:sz w:val="24"/>
          <w:szCs w:val="24"/>
        </w:rPr>
        <w:t xml:space="preserve"> z lomového kamene</w:t>
      </w:r>
      <w:r w:rsidR="00371011" w:rsidRPr="00057D1D">
        <w:rPr>
          <w:rFonts w:ascii="Arial" w:hAnsi="Arial"/>
          <w:sz w:val="24"/>
          <w:szCs w:val="24"/>
        </w:rPr>
        <w:t>. Svahy nad opevněním budou osety travní směsí.</w:t>
      </w:r>
    </w:p>
    <w:p w14:paraId="449D68A5" w14:textId="77777777" w:rsidR="00371011" w:rsidRPr="00057D1D" w:rsidRDefault="00371011" w:rsidP="0037101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057D1D">
        <w:rPr>
          <w:rFonts w:ascii="Arial" w:hAnsi="Arial"/>
          <w:b/>
          <w:sz w:val="24"/>
          <w:szCs w:val="24"/>
        </w:rPr>
        <w:t xml:space="preserve">Oprava koryta v ř.km </w:t>
      </w:r>
      <w:r w:rsidRPr="00057D1D">
        <w:rPr>
          <w:rFonts w:ascii="Arial" w:hAnsi="Arial" w:cs="Arial"/>
          <w:b/>
          <w:sz w:val="24"/>
        </w:rPr>
        <w:t>5,1745 – 5,525</w:t>
      </w:r>
    </w:p>
    <w:p w14:paraId="65C45FD3" w14:textId="77777777" w:rsidR="00371011" w:rsidRPr="00057D1D" w:rsidRDefault="00371011" w:rsidP="00371011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Oprava bude provedena v trase stávajícího koryta. Příčný profil koryta bude upraven na jednotný tvar. Šířka dna v úseku ř.km </w:t>
      </w:r>
      <w:r w:rsidRPr="00057D1D">
        <w:rPr>
          <w:rFonts w:ascii="Arial" w:hAnsi="Arial" w:cs="Arial"/>
          <w:sz w:val="24"/>
        </w:rPr>
        <w:t xml:space="preserve">5,1745 – 5,4902 </w:t>
      </w:r>
      <w:r w:rsidRPr="00057D1D">
        <w:rPr>
          <w:rFonts w:ascii="Arial" w:hAnsi="Arial"/>
          <w:sz w:val="24"/>
          <w:szCs w:val="24"/>
        </w:rPr>
        <w:t>bude 1,50m. Sklon svahů bude 1:2. Dno a svahy vyjma úseku ř.km 5,1745 – 5,185 nebudou opevněny. V úseku ř.km 5,1745 – 5,185 budou dno a svahy na výšku 0,60m opevněny rovnaninou z lomového kamene, dno bude postupně od ř.km 5,181 k ř.km 5,1745 dostředně spádováno.</w:t>
      </w:r>
    </w:p>
    <w:p w14:paraId="399D1258" w14:textId="77777777" w:rsidR="00440F44" w:rsidRPr="00057D1D" w:rsidRDefault="00371011" w:rsidP="00B01F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Šířka dna v úseku ř.km </w:t>
      </w:r>
      <w:r w:rsidRPr="00057D1D">
        <w:rPr>
          <w:rFonts w:ascii="Arial" w:hAnsi="Arial" w:cs="Arial"/>
          <w:sz w:val="24"/>
        </w:rPr>
        <w:t xml:space="preserve">5,4902 – 5,525 bude 1,00m, sklon svahů 1:2 </w:t>
      </w:r>
      <w:r w:rsidR="00110398" w:rsidRPr="00057D1D">
        <w:rPr>
          <w:rFonts w:ascii="Arial" w:hAnsi="Arial"/>
          <w:sz w:val="24"/>
          <w:szCs w:val="24"/>
        </w:rPr>
        <w:t>Dno a svahy vyjma úseku ř.km 5,1745 – 5,185 nebudou opevněny. V úseku ř.km 5,1745 – 5,185 budou dno a svahy na výšku 0,60m opevněny záhozem z lomového kamene s urovnáním líce.</w:t>
      </w:r>
    </w:p>
    <w:p w14:paraId="59D59B00" w14:textId="77777777" w:rsidR="00110398" w:rsidRPr="00057D1D" w:rsidRDefault="00110398" w:rsidP="00110398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057D1D">
        <w:rPr>
          <w:rFonts w:ascii="Arial" w:hAnsi="Arial"/>
          <w:b/>
          <w:sz w:val="24"/>
          <w:szCs w:val="24"/>
        </w:rPr>
        <w:t xml:space="preserve">Oprava koryta v ř.km </w:t>
      </w:r>
      <w:r w:rsidRPr="00057D1D">
        <w:rPr>
          <w:rFonts w:ascii="Arial" w:hAnsi="Arial" w:cs="Arial"/>
          <w:b/>
          <w:sz w:val="24"/>
        </w:rPr>
        <w:t>44,8664 – 5,1745 – úprava trasy koryta</w:t>
      </w:r>
    </w:p>
    <w:p w14:paraId="72A83174" w14:textId="77777777" w:rsidR="00110398" w:rsidRPr="00057D1D" w:rsidRDefault="00110398" w:rsidP="00110398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Koryto, nebo jeho část, bude v tomto úseku zasypáno a bude nahrazeno novým upraveným korytem. Trasa nového upraveného koryta bude meandrovitá. Celková délka </w:t>
      </w:r>
      <w:r w:rsidR="000C52BA" w:rsidRPr="00057D1D">
        <w:rPr>
          <w:rFonts w:ascii="Arial" w:hAnsi="Arial"/>
          <w:sz w:val="24"/>
          <w:szCs w:val="24"/>
        </w:rPr>
        <w:t xml:space="preserve">upraveného koryta </w:t>
      </w:r>
      <w:r w:rsidRPr="00057D1D">
        <w:rPr>
          <w:rFonts w:ascii="Arial" w:hAnsi="Arial"/>
          <w:sz w:val="24"/>
          <w:szCs w:val="24"/>
        </w:rPr>
        <w:t xml:space="preserve">bude </w:t>
      </w:r>
      <w:r w:rsidR="000C52BA" w:rsidRPr="00057D1D">
        <w:rPr>
          <w:rFonts w:ascii="Arial" w:hAnsi="Arial"/>
          <w:sz w:val="24"/>
          <w:szCs w:val="24"/>
        </w:rPr>
        <w:t>339,50</w:t>
      </w:r>
      <w:r w:rsidRPr="00057D1D">
        <w:rPr>
          <w:rFonts w:ascii="Arial" w:hAnsi="Arial"/>
          <w:sz w:val="24"/>
          <w:szCs w:val="24"/>
        </w:rPr>
        <w:t>m.</w:t>
      </w:r>
    </w:p>
    <w:p w14:paraId="397E22E8" w14:textId="77777777" w:rsidR="00110398" w:rsidRPr="00057D1D" w:rsidRDefault="00110398" w:rsidP="00110398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lastRenderedPageBreak/>
        <w:t>Příčný profil koryta bude upraven na jednotný tvar. Šířka dna bude 1,50m, dno bude dostředně spádováno. Sklon svahů bude 1:2. Dno a svahy na výšku 0,60m budou opevněny rovnaninou z lomového kamene. Svahy nad opevněním budou osety travní směsí. Terén vně koryta bude nespádován směrem ke korytu.</w:t>
      </w:r>
    </w:p>
    <w:p w14:paraId="370DEA2F" w14:textId="77777777" w:rsidR="0075797B" w:rsidRPr="00057D1D" w:rsidRDefault="0075797B" w:rsidP="0075797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E1342">
        <w:rPr>
          <w:rFonts w:ascii="Arial" w:hAnsi="Arial"/>
          <w:b/>
          <w:sz w:val="24"/>
          <w:szCs w:val="24"/>
        </w:rPr>
        <w:t xml:space="preserve">Odstranění </w:t>
      </w:r>
      <w:r w:rsidR="009E7A42" w:rsidRPr="004E1342">
        <w:rPr>
          <w:rFonts w:ascii="Arial" w:hAnsi="Arial"/>
          <w:b/>
          <w:sz w:val="24"/>
          <w:szCs w:val="24"/>
        </w:rPr>
        <w:t xml:space="preserve">stromových porostů </w:t>
      </w:r>
      <w:r w:rsidRPr="004E1342">
        <w:rPr>
          <w:rFonts w:ascii="Arial" w:hAnsi="Arial"/>
          <w:b/>
          <w:sz w:val="24"/>
          <w:szCs w:val="24"/>
        </w:rPr>
        <w:t>náletových křovin</w:t>
      </w:r>
    </w:p>
    <w:p w14:paraId="2BDDE6FD" w14:textId="079F61A1" w:rsidR="0075797B" w:rsidRPr="00057D1D" w:rsidRDefault="0075797B" w:rsidP="0075797B">
      <w:pPr>
        <w:pStyle w:val="Zkladntextodsazen"/>
        <w:ind w:firstLine="0"/>
      </w:pPr>
      <w:r w:rsidRPr="00057D1D">
        <w:t>V rámci stavby budou odstraněny náletové křoviny (včetně kořenového systému) zasahující do průtočného profilu a bránící řádnému provedení díla. Křoviny budou spáleny na vhodných místech na hromadách.</w:t>
      </w:r>
    </w:p>
    <w:p w14:paraId="7AF3508C" w14:textId="77777777" w:rsidR="00596AD9" w:rsidRPr="00057D1D" w:rsidRDefault="00596AD9" w:rsidP="00596AD9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57D1D">
        <w:rPr>
          <w:rFonts w:ascii="Arial" w:hAnsi="Arial"/>
          <w:b/>
          <w:bCs/>
          <w:sz w:val="24"/>
          <w:szCs w:val="24"/>
        </w:rPr>
        <w:t>b) Konstrukční a materiálové řešení</w:t>
      </w:r>
    </w:p>
    <w:p w14:paraId="6366067D" w14:textId="77777777" w:rsidR="00596AD9" w:rsidRPr="00057D1D" w:rsidRDefault="00596AD9" w:rsidP="00596AD9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057D1D">
        <w:rPr>
          <w:rFonts w:ascii="Arial" w:hAnsi="Arial"/>
          <w:bCs/>
          <w:sz w:val="24"/>
          <w:szCs w:val="24"/>
        </w:rPr>
        <w:t xml:space="preserve">Lomový kámen bude žulový barvy světlé. </w:t>
      </w:r>
      <w:r w:rsidR="00110398" w:rsidRPr="00057D1D">
        <w:rPr>
          <w:rFonts w:ascii="Arial" w:hAnsi="Arial"/>
          <w:bCs/>
          <w:sz w:val="24"/>
          <w:szCs w:val="24"/>
        </w:rPr>
        <w:t>L</w:t>
      </w:r>
      <w:r w:rsidRPr="00057D1D">
        <w:rPr>
          <w:rFonts w:ascii="Arial" w:hAnsi="Arial"/>
          <w:bCs/>
          <w:sz w:val="24"/>
          <w:szCs w:val="24"/>
        </w:rPr>
        <w:t xml:space="preserve">omový kámen </w:t>
      </w:r>
      <w:r w:rsidR="00110398" w:rsidRPr="00057D1D">
        <w:rPr>
          <w:rFonts w:ascii="Arial" w:hAnsi="Arial"/>
          <w:bCs/>
          <w:sz w:val="24"/>
          <w:szCs w:val="24"/>
        </w:rPr>
        <w:t xml:space="preserve">bude </w:t>
      </w:r>
      <w:r w:rsidRPr="00057D1D">
        <w:rPr>
          <w:rFonts w:ascii="Arial" w:hAnsi="Arial"/>
          <w:bCs/>
          <w:sz w:val="24"/>
          <w:szCs w:val="24"/>
        </w:rPr>
        <w:t xml:space="preserve">hmotnosti </w:t>
      </w:r>
      <w:r w:rsidR="002F3AB1" w:rsidRPr="00057D1D">
        <w:rPr>
          <w:rFonts w:ascii="Arial" w:hAnsi="Arial"/>
          <w:bCs/>
          <w:sz w:val="24"/>
          <w:szCs w:val="24"/>
        </w:rPr>
        <w:t>80 -</w:t>
      </w:r>
      <w:r w:rsidRPr="00057D1D">
        <w:rPr>
          <w:rFonts w:ascii="Arial" w:hAnsi="Arial"/>
          <w:bCs/>
          <w:sz w:val="24"/>
          <w:szCs w:val="24"/>
        </w:rPr>
        <w:t>200kg</w:t>
      </w:r>
      <w:r w:rsidR="00110398" w:rsidRPr="00057D1D">
        <w:rPr>
          <w:rFonts w:ascii="Arial" w:hAnsi="Arial"/>
          <w:bCs/>
          <w:sz w:val="24"/>
          <w:szCs w:val="24"/>
        </w:rPr>
        <w:t>.</w:t>
      </w:r>
    </w:p>
    <w:p w14:paraId="5C13DE86" w14:textId="77777777" w:rsidR="008B5720" w:rsidRPr="00057D1D" w:rsidRDefault="008B5720" w:rsidP="008B5720">
      <w:pPr>
        <w:pStyle w:val="Zkladntextodsazen"/>
        <w:ind w:firstLine="0"/>
        <w:rPr>
          <w:b/>
        </w:rPr>
      </w:pPr>
      <w:r w:rsidRPr="00057D1D">
        <w:rPr>
          <w:b/>
        </w:rPr>
        <w:t>B.2.7 Základní charakteristika technických a technologických zařízení</w:t>
      </w:r>
    </w:p>
    <w:p w14:paraId="014C90DA" w14:textId="77777777" w:rsidR="008B5720" w:rsidRPr="00057D1D" w:rsidRDefault="0018183C" w:rsidP="008B5720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/>
          <w:sz w:val="24"/>
          <w:szCs w:val="24"/>
        </w:rPr>
        <w:t>Stavba je prostá technických a technologických zařízení.</w:t>
      </w:r>
    </w:p>
    <w:p w14:paraId="715DAA53" w14:textId="77777777" w:rsidR="008B5720" w:rsidRPr="00057D1D" w:rsidRDefault="008B5720" w:rsidP="008B5720">
      <w:pPr>
        <w:pStyle w:val="Zkladntextodsazen"/>
        <w:ind w:firstLine="0"/>
        <w:rPr>
          <w:b/>
        </w:rPr>
      </w:pPr>
      <w:r w:rsidRPr="00057D1D">
        <w:rPr>
          <w:b/>
        </w:rPr>
        <w:t>B.2.8 Zásady požárně bezpečnostního řešení</w:t>
      </w:r>
    </w:p>
    <w:p w14:paraId="315C15A9" w14:textId="77777777" w:rsidR="00513E77" w:rsidRPr="00057D1D" w:rsidRDefault="00513E77" w:rsidP="00513E7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057D1D">
        <w:rPr>
          <w:rFonts w:ascii="Arial" w:hAnsi="Arial"/>
          <w:sz w:val="24"/>
          <w:szCs w:val="24"/>
          <w:u w:val="single"/>
        </w:rPr>
        <w:t>Použitá literatura</w:t>
      </w:r>
    </w:p>
    <w:p w14:paraId="34B7BBCD" w14:textId="77777777" w:rsidR="00513E77" w:rsidRPr="00057D1D" w:rsidRDefault="00513E77" w:rsidP="00513E7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 xml:space="preserve">Předložené řešení bylo zpracováno v souladu s platnými ČSN 730802, ČSN 730804, ČSN 730810, ČSN 73 0873, </w:t>
      </w:r>
      <w:proofErr w:type="spellStart"/>
      <w:r w:rsidRPr="00057D1D">
        <w:rPr>
          <w:rFonts w:ascii="Arial" w:hAnsi="Arial"/>
          <w:sz w:val="24"/>
          <w:szCs w:val="24"/>
        </w:rPr>
        <w:t>Vyhl</w:t>
      </w:r>
      <w:proofErr w:type="spellEnd"/>
      <w:r w:rsidRPr="00057D1D">
        <w:rPr>
          <w:rFonts w:ascii="Arial" w:hAnsi="Arial"/>
          <w:sz w:val="24"/>
          <w:szCs w:val="24"/>
        </w:rPr>
        <w:t>. Č. 23/2008 Sb. ve znění pozdějších předpisů a v souladu s příslušnými technickými normami a vyhláškami.</w:t>
      </w:r>
    </w:p>
    <w:p w14:paraId="07AC8549" w14:textId="77777777" w:rsidR="00513E77" w:rsidRPr="00057D1D" w:rsidRDefault="00513E77" w:rsidP="00513E7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057D1D">
        <w:rPr>
          <w:rFonts w:ascii="Arial" w:hAnsi="Arial"/>
          <w:sz w:val="24"/>
          <w:szCs w:val="24"/>
          <w:u w:val="single"/>
        </w:rPr>
        <w:t>Celkové posouzení stavby</w:t>
      </w:r>
    </w:p>
    <w:p w14:paraId="008204E2" w14:textId="77777777" w:rsidR="00513E77" w:rsidRPr="00057D1D" w:rsidRDefault="00513E77" w:rsidP="00513E7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>Objekt stavby je pozemní stavba z nehořlavého materiálu (</w:t>
      </w:r>
      <w:r w:rsidR="00AC147D" w:rsidRPr="00057D1D">
        <w:rPr>
          <w:rFonts w:ascii="Arial" w:hAnsi="Arial"/>
          <w:sz w:val="24"/>
          <w:szCs w:val="24"/>
        </w:rPr>
        <w:t xml:space="preserve">zemina, </w:t>
      </w:r>
      <w:r w:rsidR="00110398" w:rsidRPr="00057D1D">
        <w:rPr>
          <w:rFonts w:ascii="Arial" w:hAnsi="Arial"/>
          <w:sz w:val="24"/>
          <w:szCs w:val="24"/>
        </w:rPr>
        <w:t>zához</w:t>
      </w:r>
      <w:r w:rsidR="007371FE" w:rsidRPr="00057D1D">
        <w:rPr>
          <w:rFonts w:ascii="Arial" w:hAnsi="Arial"/>
          <w:sz w:val="24"/>
          <w:szCs w:val="24"/>
        </w:rPr>
        <w:t xml:space="preserve"> z lomového kamene</w:t>
      </w:r>
      <w:r w:rsidRPr="00057D1D">
        <w:rPr>
          <w:rFonts w:ascii="Arial" w:hAnsi="Arial"/>
          <w:sz w:val="24"/>
          <w:szCs w:val="24"/>
        </w:rPr>
        <w:t xml:space="preserve"> - materiály bez požárního rizika - </w:t>
      </w:r>
      <w:proofErr w:type="spellStart"/>
      <w:r w:rsidRPr="00057D1D">
        <w:rPr>
          <w:rFonts w:ascii="Arial" w:hAnsi="Arial"/>
          <w:sz w:val="24"/>
          <w:szCs w:val="24"/>
        </w:rPr>
        <w:t>Pn</w:t>
      </w:r>
      <w:proofErr w:type="spellEnd"/>
      <w:r w:rsidRPr="00057D1D">
        <w:rPr>
          <w:rFonts w:ascii="Arial" w:hAnsi="Arial"/>
          <w:sz w:val="24"/>
          <w:szCs w:val="24"/>
        </w:rPr>
        <w:t>=0,00kgm-2).</w:t>
      </w:r>
    </w:p>
    <w:p w14:paraId="170210E5" w14:textId="77777777" w:rsidR="00513E77" w:rsidRPr="00057D1D" w:rsidRDefault="00513E77" w:rsidP="00513E7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057D1D">
        <w:rPr>
          <w:rFonts w:ascii="Arial" w:hAnsi="Arial"/>
          <w:sz w:val="24"/>
          <w:szCs w:val="24"/>
          <w:u w:val="single"/>
        </w:rPr>
        <w:t>Poznámka</w:t>
      </w:r>
    </w:p>
    <w:p w14:paraId="454EDCE9" w14:textId="77777777" w:rsidR="00513E77" w:rsidRPr="00057D1D" w:rsidRDefault="00513E77" w:rsidP="00513E7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>Po dobu vlastní realizace této stavby je třeba v případě požáru (havárie) v dané lokalitě zajistit příjezd, popř. průjezd zasahujících vozidel (vozidla hasičského záchranného sboru, policie, zdravotní služby, popř. jiné technické služby a prostředky).</w:t>
      </w:r>
    </w:p>
    <w:p w14:paraId="7D7DB311" w14:textId="77777777" w:rsidR="00513E77" w:rsidRPr="00057D1D" w:rsidRDefault="00513E77" w:rsidP="00513E7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057D1D">
        <w:rPr>
          <w:rFonts w:ascii="Arial" w:hAnsi="Arial"/>
          <w:sz w:val="24"/>
          <w:szCs w:val="24"/>
          <w:u w:val="single"/>
        </w:rPr>
        <w:t>Závěr</w:t>
      </w:r>
    </w:p>
    <w:p w14:paraId="5A4B8238" w14:textId="77777777" w:rsidR="00513E77" w:rsidRPr="00057D1D" w:rsidRDefault="00513E77" w:rsidP="00513E77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>Navrhované objekty stavby (</w:t>
      </w:r>
      <w:r w:rsidR="007371FE" w:rsidRPr="00057D1D">
        <w:rPr>
          <w:rFonts w:ascii="Arial" w:hAnsi="Arial"/>
          <w:sz w:val="24"/>
          <w:szCs w:val="24"/>
        </w:rPr>
        <w:t xml:space="preserve">opevnění dna a svahů koryta </w:t>
      </w:r>
      <w:r w:rsidR="00110398" w:rsidRPr="00057D1D">
        <w:rPr>
          <w:rFonts w:ascii="Arial" w:hAnsi="Arial"/>
          <w:sz w:val="24"/>
          <w:szCs w:val="24"/>
        </w:rPr>
        <w:t>rovnaninou</w:t>
      </w:r>
      <w:r w:rsidR="007371FE" w:rsidRPr="00057D1D">
        <w:rPr>
          <w:rFonts w:ascii="Arial" w:hAnsi="Arial"/>
          <w:sz w:val="24"/>
          <w:szCs w:val="24"/>
        </w:rPr>
        <w:t xml:space="preserve"> z lomového kamene a záhozem z lomového kamene</w:t>
      </w:r>
      <w:r w:rsidR="00AC147D" w:rsidRPr="00057D1D">
        <w:rPr>
          <w:rFonts w:ascii="Arial" w:hAnsi="Arial"/>
          <w:sz w:val="24"/>
          <w:szCs w:val="24"/>
        </w:rPr>
        <w:t>, zemina</w:t>
      </w:r>
      <w:r w:rsidR="007371FE" w:rsidRPr="00057D1D">
        <w:rPr>
          <w:rFonts w:ascii="Arial" w:hAnsi="Arial"/>
          <w:sz w:val="24"/>
          <w:szCs w:val="24"/>
        </w:rPr>
        <w:t>)</w:t>
      </w:r>
      <w:r w:rsidRPr="00057D1D">
        <w:rPr>
          <w:rFonts w:ascii="Arial" w:hAnsi="Arial"/>
          <w:sz w:val="24"/>
          <w:szCs w:val="24"/>
        </w:rPr>
        <w:t xml:space="preserve"> jsou objekty bez požárního rizika a jsou navrženy a projektovány v souladu s platnými normami a předpisy.</w:t>
      </w:r>
    </w:p>
    <w:p w14:paraId="1DCF7FAE" w14:textId="77777777" w:rsidR="001E200C" w:rsidRPr="00057D1D" w:rsidRDefault="001E200C" w:rsidP="001E200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B.2.9 Úspora energie a tepelná ochrana</w:t>
      </w:r>
    </w:p>
    <w:p w14:paraId="3C61E7D0" w14:textId="77777777" w:rsidR="001E200C" w:rsidRPr="00057D1D" w:rsidRDefault="001E200C" w:rsidP="001E200C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57D1D">
        <w:rPr>
          <w:rFonts w:ascii="Arial" w:hAnsi="Arial" w:cs="Arial"/>
          <w:bCs/>
          <w:sz w:val="24"/>
          <w:szCs w:val="24"/>
        </w:rPr>
        <w:t xml:space="preserve">Úsporu energie a tepelnou ochranu dokumentace vzhledem k charakteru </w:t>
      </w:r>
      <w:r w:rsidR="009B2862" w:rsidRPr="00057D1D">
        <w:rPr>
          <w:rFonts w:ascii="Arial" w:hAnsi="Arial" w:cs="Arial"/>
          <w:bCs/>
          <w:sz w:val="24"/>
          <w:szCs w:val="24"/>
        </w:rPr>
        <w:t>stavby</w:t>
      </w:r>
      <w:r w:rsidRPr="00057D1D">
        <w:rPr>
          <w:rFonts w:ascii="Arial" w:hAnsi="Arial" w:cs="Arial"/>
          <w:bCs/>
          <w:sz w:val="24"/>
          <w:szCs w:val="24"/>
        </w:rPr>
        <w:t xml:space="preserve"> neřeší.</w:t>
      </w:r>
    </w:p>
    <w:p w14:paraId="048790BE" w14:textId="77777777" w:rsidR="00A40967" w:rsidRDefault="00A40967" w:rsidP="00C7017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</w:p>
    <w:p w14:paraId="1306F9D8" w14:textId="1169023D" w:rsidR="00C7017C" w:rsidRPr="00057D1D" w:rsidRDefault="00C7017C" w:rsidP="00C7017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lastRenderedPageBreak/>
        <w:t>B.2.10 Hygienické požadavky na stavbu</w:t>
      </w:r>
    </w:p>
    <w:p w14:paraId="0DABA0CC" w14:textId="77777777" w:rsidR="00C7017C" w:rsidRPr="00057D1D" w:rsidRDefault="00C7017C" w:rsidP="00B16743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57D1D">
        <w:rPr>
          <w:rFonts w:ascii="Arial" w:hAnsi="Arial" w:cs="Arial"/>
          <w:bCs/>
          <w:sz w:val="24"/>
          <w:szCs w:val="24"/>
        </w:rPr>
        <w:t xml:space="preserve">Hygienické požadavky na stavbu se </w:t>
      </w:r>
      <w:r w:rsidR="007A2C3B" w:rsidRPr="00057D1D">
        <w:rPr>
          <w:rFonts w:ascii="Arial" w:hAnsi="Arial" w:cs="Arial"/>
          <w:bCs/>
          <w:sz w:val="24"/>
          <w:szCs w:val="24"/>
        </w:rPr>
        <w:t>opravou</w:t>
      </w:r>
      <w:r w:rsidRPr="00057D1D">
        <w:rPr>
          <w:rFonts w:ascii="Arial" w:hAnsi="Arial" w:cs="Arial"/>
          <w:bCs/>
          <w:sz w:val="24"/>
          <w:szCs w:val="24"/>
        </w:rPr>
        <w:t xml:space="preserve"> nemění.</w:t>
      </w:r>
    </w:p>
    <w:p w14:paraId="0C4476F9" w14:textId="77777777" w:rsidR="00785F9A" w:rsidRPr="00057D1D" w:rsidRDefault="00785F9A" w:rsidP="00785F9A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B.2.11 Ochrana stavby před negativními účinky vnějšího prostředí</w:t>
      </w:r>
    </w:p>
    <w:p w14:paraId="3994DF29" w14:textId="77777777" w:rsidR="00785F9A" w:rsidRPr="00057D1D" w:rsidRDefault="00785F9A" w:rsidP="00785F9A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Ochrana před pronikáním radonu z podloží</w:t>
      </w:r>
    </w:p>
    <w:p w14:paraId="1F420449" w14:textId="77777777" w:rsidR="00785F9A" w:rsidRPr="00057D1D" w:rsidRDefault="00785F9A" w:rsidP="00785F9A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57D1D">
        <w:rPr>
          <w:rFonts w:ascii="Arial" w:hAnsi="Arial" w:cs="Arial"/>
          <w:bCs/>
          <w:sz w:val="24"/>
          <w:szCs w:val="26"/>
        </w:rPr>
        <w:t xml:space="preserve">Ochranu před pronikáním radonu z podloží </w:t>
      </w:r>
      <w:r w:rsidRPr="00057D1D">
        <w:rPr>
          <w:rFonts w:ascii="Arial" w:hAnsi="Arial" w:cs="Arial"/>
          <w:bCs/>
          <w:sz w:val="24"/>
          <w:szCs w:val="24"/>
        </w:rPr>
        <w:t>dokumentace vzhledem k charakteru stavby neřeší.</w:t>
      </w:r>
    </w:p>
    <w:p w14:paraId="42AB1692" w14:textId="77777777" w:rsidR="00785F9A" w:rsidRPr="00057D1D" w:rsidRDefault="00785F9A" w:rsidP="00785F9A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b) Ochrana před bludnými proudy</w:t>
      </w:r>
    </w:p>
    <w:p w14:paraId="388DC5C4" w14:textId="77777777" w:rsidR="00785F9A" w:rsidRPr="00057D1D" w:rsidRDefault="00785F9A" w:rsidP="00785F9A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Dokumentace neřeší. V dané lokalitě se nevyskytují.</w:t>
      </w:r>
    </w:p>
    <w:p w14:paraId="31E8CB2B" w14:textId="77777777" w:rsidR="00785F9A" w:rsidRPr="00057D1D" w:rsidRDefault="00785F9A" w:rsidP="00785F9A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c) Ochrana před technickou seizmicitou</w:t>
      </w:r>
    </w:p>
    <w:p w14:paraId="4AC6F7BA" w14:textId="77777777" w:rsidR="00785F9A" w:rsidRPr="00057D1D" w:rsidRDefault="00785F9A" w:rsidP="00785F9A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Dokumentace neřeší. V dané lokalitě se nevyskytuj</w:t>
      </w:r>
      <w:r w:rsidR="007A2C3B" w:rsidRPr="00057D1D">
        <w:rPr>
          <w:rFonts w:ascii="Arial" w:hAnsi="Arial" w:cs="Arial"/>
          <w:bCs/>
          <w:sz w:val="24"/>
          <w:szCs w:val="26"/>
        </w:rPr>
        <w:t>e</w:t>
      </w:r>
      <w:r w:rsidRPr="00057D1D">
        <w:rPr>
          <w:rFonts w:ascii="Arial" w:hAnsi="Arial" w:cs="Arial"/>
          <w:bCs/>
          <w:sz w:val="24"/>
          <w:szCs w:val="26"/>
        </w:rPr>
        <w:t>.</w:t>
      </w:r>
    </w:p>
    <w:p w14:paraId="4E1A82DF" w14:textId="77777777" w:rsidR="00785F9A" w:rsidRPr="00057D1D" w:rsidRDefault="00785F9A" w:rsidP="00785F9A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d) Ochrana před hlukem</w:t>
      </w:r>
    </w:p>
    <w:p w14:paraId="6A1B78DB" w14:textId="77777777" w:rsidR="00785F9A" w:rsidRPr="00057D1D" w:rsidRDefault="00785F9A" w:rsidP="00785F9A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 xml:space="preserve">Provoz </w:t>
      </w:r>
      <w:r w:rsidR="007371FE" w:rsidRPr="00057D1D">
        <w:rPr>
          <w:rFonts w:ascii="Arial" w:hAnsi="Arial" w:cs="Arial"/>
          <w:bCs/>
          <w:sz w:val="24"/>
          <w:szCs w:val="26"/>
        </w:rPr>
        <w:t>v korytě toku</w:t>
      </w:r>
      <w:r w:rsidRPr="00057D1D">
        <w:rPr>
          <w:rFonts w:ascii="Arial" w:hAnsi="Arial" w:cs="Arial"/>
          <w:bCs/>
          <w:sz w:val="24"/>
          <w:szCs w:val="26"/>
        </w:rPr>
        <w:t xml:space="preserve"> není zdrojem hluku.</w:t>
      </w:r>
    </w:p>
    <w:p w14:paraId="3AF84D37" w14:textId="77777777" w:rsidR="00785F9A" w:rsidRPr="00057D1D" w:rsidRDefault="00785F9A" w:rsidP="00785F9A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e) Protipovodňová opatření</w:t>
      </w:r>
    </w:p>
    <w:p w14:paraId="62B700C8" w14:textId="77777777" w:rsidR="00C15A64" w:rsidRPr="00057D1D" w:rsidRDefault="00C15A64" w:rsidP="00C15A6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057D1D">
        <w:rPr>
          <w:rFonts w:ascii="Arial" w:hAnsi="Arial" w:cs="Arial"/>
          <w:sz w:val="24"/>
        </w:rPr>
        <w:t>Dokumentace řeší úpravu koryta toku v úseku intravilánu městyse Troskotovice ř.km 4,300 – 5,525. Jedná se o jednoduchou stavbu, stavba není členěna na stavební objekty. Stavba je prostá technologických zařízení</w:t>
      </w:r>
      <w:r w:rsidRPr="00057D1D">
        <w:rPr>
          <w:rFonts w:ascii="Arial" w:hAnsi="Arial" w:cs="Arial"/>
          <w:sz w:val="24"/>
          <w:szCs w:val="24"/>
        </w:rPr>
        <w:t>.</w:t>
      </w:r>
      <w:r w:rsidRPr="00057D1D">
        <w:rPr>
          <w:rFonts w:ascii="Arial" w:hAnsi="Arial"/>
          <w:sz w:val="24"/>
          <w:szCs w:val="24"/>
        </w:rPr>
        <w:t xml:space="preserve"> Dále je součástí stavby odstranění stromových a keřových porostů zasahujících do průtočného profilu koryta toku. </w:t>
      </w:r>
    </w:p>
    <w:p w14:paraId="21A5F5A4" w14:textId="77777777" w:rsidR="00785F9A" w:rsidRPr="00057D1D" w:rsidRDefault="000C7AF4" w:rsidP="00785F9A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/>
          <w:sz w:val="24"/>
          <w:szCs w:val="24"/>
        </w:rPr>
        <w:t xml:space="preserve">Protipovodňová opatření </w:t>
      </w:r>
      <w:r w:rsidR="00C15A64" w:rsidRPr="00057D1D">
        <w:rPr>
          <w:rFonts w:ascii="Arial" w:hAnsi="Arial"/>
          <w:sz w:val="24"/>
          <w:szCs w:val="24"/>
        </w:rPr>
        <w:t xml:space="preserve">se </w:t>
      </w:r>
      <w:r w:rsidRPr="00057D1D">
        <w:rPr>
          <w:rFonts w:ascii="Arial" w:hAnsi="Arial"/>
          <w:sz w:val="24"/>
          <w:szCs w:val="24"/>
        </w:rPr>
        <w:t xml:space="preserve">na zájmovém území </w:t>
      </w:r>
      <w:r w:rsidR="009502DF" w:rsidRPr="00057D1D">
        <w:rPr>
          <w:rFonts w:ascii="Arial" w:hAnsi="Arial"/>
          <w:sz w:val="24"/>
          <w:szCs w:val="24"/>
        </w:rPr>
        <w:t>stavbou</w:t>
      </w:r>
      <w:r w:rsidR="000D5E50" w:rsidRPr="00057D1D">
        <w:rPr>
          <w:rFonts w:ascii="Arial" w:hAnsi="Arial"/>
          <w:sz w:val="24"/>
          <w:szCs w:val="24"/>
        </w:rPr>
        <w:t xml:space="preserve"> nemění</w:t>
      </w:r>
      <w:r w:rsidRPr="00057D1D">
        <w:rPr>
          <w:rFonts w:ascii="Arial" w:hAnsi="Arial"/>
          <w:sz w:val="24"/>
          <w:szCs w:val="24"/>
        </w:rPr>
        <w:t>.</w:t>
      </w:r>
    </w:p>
    <w:p w14:paraId="76CD4727" w14:textId="77777777" w:rsidR="000D5E50" w:rsidRPr="00057D1D" w:rsidRDefault="000D5E50" w:rsidP="00785F9A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3C2F944F" w14:textId="77777777" w:rsidR="00785F9A" w:rsidRPr="00057D1D" w:rsidRDefault="00785F9A" w:rsidP="00785F9A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57D1D">
        <w:rPr>
          <w:rFonts w:ascii="Arial" w:hAnsi="Arial" w:cs="Arial"/>
          <w:b/>
          <w:bCs/>
          <w:sz w:val="28"/>
          <w:szCs w:val="28"/>
        </w:rPr>
        <w:t>B.3 Připojení na technickou infrastrukturu</w:t>
      </w:r>
    </w:p>
    <w:p w14:paraId="08597F55" w14:textId="77777777" w:rsidR="00C15A64" w:rsidRPr="00057D1D" w:rsidRDefault="00C15A64" w:rsidP="00C15A6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057D1D">
        <w:rPr>
          <w:rFonts w:ascii="Arial" w:hAnsi="Arial" w:cs="Arial"/>
          <w:sz w:val="24"/>
        </w:rPr>
        <w:t>Dokumentace řeší úpravu koryta toku v úseku intravilánu městyse Troskotovice ř.km 4,300 – 5,525. Jedná se o jednoduchou stavbu, stavba není členěna na stavební objekty. Stavba je prostá technologických zařízení</w:t>
      </w:r>
      <w:r w:rsidRPr="00057D1D">
        <w:rPr>
          <w:rFonts w:ascii="Arial" w:hAnsi="Arial" w:cs="Arial"/>
          <w:sz w:val="24"/>
          <w:szCs w:val="24"/>
        </w:rPr>
        <w:t>.</w:t>
      </w:r>
      <w:r w:rsidRPr="00057D1D">
        <w:rPr>
          <w:rFonts w:ascii="Arial" w:hAnsi="Arial"/>
          <w:sz w:val="24"/>
          <w:szCs w:val="24"/>
        </w:rPr>
        <w:t xml:space="preserve"> Dále je součástí stavby odstranění stromových a keřových porostů zasahujících do průtočného profilu koryta toku. </w:t>
      </w:r>
    </w:p>
    <w:p w14:paraId="6C76912E" w14:textId="77777777" w:rsidR="00ED3B7A" w:rsidRPr="00057D1D" w:rsidRDefault="00ED3B7A" w:rsidP="00ED3B7A">
      <w:pPr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 xml:space="preserve">Technickou infrastrukturu dokumentace neřeší. Veškeré objekty v korytě jsou prosté zařízení vyžadujících si nutnost napojení na technickou infrastrukturu. </w:t>
      </w:r>
    </w:p>
    <w:p w14:paraId="1BAC7F7C" w14:textId="77777777" w:rsidR="00785F9A" w:rsidRPr="00057D1D" w:rsidRDefault="00785F9A" w:rsidP="00785F9A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</w:p>
    <w:p w14:paraId="43A36F92" w14:textId="77777777" w:rsidR="00B40622" w:rsidRPr="00057D1D" w:rsidRDefault="00B40622" w:rsidP="00B40622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57D1D">
        <w:rPr>
          <w:rFonts w:ascii="Arial" w:hAnsi="Arial" w:cs="Arial"/>
          <w:b/>
          <w:bCs/>
          <w:sz w:val="28"/>
          <w:szCs w:val="28"/>
        </w:rPr>
        <w:t>B.4 Dopravní řešení</w:t>
      </w:r>
    </w:p>
    <w:p w14:paraId="6FFBFE5E" w14:textId="77777777" w:rsidR="007F7138" w:rsidRPr="00057D1D" w:rsidRDefault="007F7138" w:rsidP="007F7138">
      <w:pPr>
        <w:widowControl w:val="0"/>
        <w:autoSpaceDE w:val="0"/>
        <w:spacing w:line="360" w:lineRule="auto"/>
        <w:ind w:firstLine="708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Přístup ke korytu je po místních zpevněných a nezpevněných komunikacích a dále v rámci 6m manipulačního pruhu podél břehů koryta. Povrch manipulačních pruhů je zatravněn, případně jsou pozemky manipulačních pruhů zemědělsky využívány.</w:t>
      </w:r>
    </w:p>
    <w:p w14:paraId="315A3D2F" w14:textId="77777777" w:rsidR="001E200C" w:rsidRPr="00057D1D" w:rsidRDefault="001E200C" w:rsidP="001E200C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6DE9F03D" w14:textId="77777777" w:rsidR="0006522F" w:rsidRPr="00057D1D" w:rsidRDefault="0006522F" w:rsidP="0006522F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57D1D">
        <w:rPr>
          <w:rFonts w:ascii="Arial" w:hAnsi="Arial" w:cs="Arial"/>
          <w:b/>
          <w:bCs/>
          <w:sz w:val="28"/>
          <w:szCs w:val="28"/>
        </w:rPr>
        <w:lastRenderedPageBreak/>
        <w:t xml:space="preserve">B.5 Řešení vegetace a souvisejících terénních úprav </w:t>
      </w:r>
    </w:p>
    <w:p w14:paraId="42B24EE5" w14:textId="77777777" w:rsidR="0006522F" w:rsidRPr="00057D1D" w:rsidRDefault="00ED3B7A" w:rsidP="0006522F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Terénní úpravy jsou minimálního rozsahu</w:t>
      </w:r>
      <w:r w:rsidR="0006522F" w:rsidRPr="00057D1D">
        <w:rPr>
          <w:rFonts w:ascii="Arial" w:hAnsi="Arial" w:cs="Arial"/>
          <w:bCs/>
          <w:sz w:val="24"/>
          <w:szCs w:val="26"/>
        </w:rPr>
        <w:t>. Vegetaci dokumentace neřeší.</w:t>
      </w:r>
    </w:p>
    <w:p w14:paraId="4D896F0C" w14:textId="77777777" w:rsidR="0006522F" w:rsidRPr="00057D1D" w:rsidRDefault="0006522F" w:rsidP="001E200C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2C76009E" w14:textId="77777777" w:rsidR="00185556" w:rsidRPr="00057D1D" w:rsidRDefault="00185556" w:rsidP="00185556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57D1D">
        <w:rPr>
          <w:rFonts w:ascii="Arial" w:hAnsi="Arial" w:cs="Arial"/>
          <w:b/>
          <w:bCs/>
          <w:sz w:val="28"/>
          <w:szCs w:val="28"/>
        </w:rPr>
        <w:t>B.6 Popis vlivů stavby na životní prostředí a jeho ochrana</w:t>
      </w:r>
    </w:p>
    <w:p w14:paraId="46027E65" w14:textId="77777777" w:rsidR="00185556" w:rsidRPr="00057D1D" w:rsidRDefault="00185556" w:rsidP="00185556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a) Vliv na životní prostředí</w:t>
      </w:r>
    </w:p>
    <w:p w14:paraId="68B7D017" w14:textId="77777777" w:rsidR="00185556" w:rsidRPr="00057D1D" w:rsidRDefault="00185556" w:rsidP="00185556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 xml:space="preserve">Stavba </w:t>
      </w:r>
      <w:r w:rsidR="000D5E50" w:rsidRPr="00057D1D">
        <w:rPr>
          <w:rFonts w:ascii="Arial" w:hAnsi="Arial" w:cs="Arial"/>
          <w:bCs/>
          <w:sz w:val="24"/>
          <w:szCs w:val="26"/>
        </w:rPr>
        <w:t>není</w:t>
      </w:r>
      <w:r w:rsidRPr="00057D1D">
        <w:rPr>
          <w:rFonts w:ascii="Arial" w:hAnsi="Arial" w:cs="Arial"/>
          <w:bCs/>
          <w:sz w:val="24"/>
          <w:szCs w:val="26"/>
        </w:rPr>
        <w:t xml:space="preserve"> zdrojem vibrací, hluku a prašnosti. Odtokové poměry povrchových vod se </w:t>
      </w:r>
      <w:r w:rsidR="00ED3B7A" w:rsidRPr="00057D1D">
        <w:rPr>
          <w:rFonts w:ascii="Arial" w:hAnsi="Arial" w:cs="Arial"/>
          <w:bCs/>
          <w:sz w:val="24"/>
          <w:szCs w:val="26"/>
        </w:rPr>
        <w:t>úpravou</w:t>
      </w:r>
      <w:r w:rsidRPr="00057D1D">
        <w:rPr>
          <w:rFonts w:ascii="Arial" w:hAnsi="Arial" w:cs="Arial"/>
          <w:bCs/>
          <w:sz w:val="24"/>
          <w:szCs w:val="26"/>
        </w:rPr>
        <w:t xml:space="preserve"> nemění. Provoz </w:t>
      </w:r>
      <w:r w:rsidR="00ED3B7A" w:rsidRPr="00057D1D">
        <w:rPr>
          <w:rFonts w:ascii="Arial" w:hAnsi="Arial" w:cs="Arial"/>
          <w:bCs/>
          <w:sz w:val="24"/>
          <w:szCs w:val="26"/>
        </w:rPr>
        <w:t>v korytě toku</w:t>
      </w:r>
      <w:r w:rsidR="000D5E50" w:rsidRPr="00057D1D">
        <w:rPr>
          <w:rFonts w:ascii="Arial" w:hAnsi="Arial" w:cs="Arial"/>
          <w:bCs/>
          <w:sz w:val="24"/>
          <w:szCs w:val="26"/>
        </w:rPr>
        <w:t xml:space="preserve"> nemá</w:t>
      </w:r>
      <w:r w:rsidRPr="00057D1D">
        <w:rPr>
          <w:rFonts w:ascii="Arial" w:hAnsi="Arial" w:cs="Arial"/>
          <w:bCs/>
          <w:sz w:val="24"/>
          <w:szCs w:val="26"/>
        </w:rPr>
        <w:t xml:space="preserve"> negativní vliv na životní prostředí.</w:t>
      </w:r>
    </w:p>
    <w:p w14:paraId="6EB6F5AB" w14:textId="77777777" w:rsidR="00185556" w:rsidRPr="00057D1D" w:rsidRDefault="00185556" w:rsidP="00185556">
      <w:pPr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b) Vliv na přírodu a krajinu</w:t>
      </w:r>
    </w:p>
    <w:p w14:paraId="7BFB8FDD" w14:textId="77777777" w:rsidR="00BF4A20" w:rsidRPr="00057D1D" w:rsidRDefault="000D6B8E" w:rsidP="00BF4A20">
      <w:pPr>
        <w:widowControl w:val="0"/>
        <w:autoSpaceDE w:val="0"/>
        <w:spacing w:line="360" w:lineRule="auto"/>
        <w:ind w:firstLine="708"/>
        <w:jc w:val="both"/>
        <w:rPr>
          <w:rFonts w:ascii="Arial" w:hAnsi="Arial" w:cs="Arial"/>
          <w:sz w:val="24"/>
        </w:rPr>
      </w:pPr>
      <w:r w:rsidRPr="00057D1D">
        <w:rPr>
          <w:rFonts w:ascii="Arial" w:hAnsi="Arial"/>
          <w:sz w:val="24"/>
          <w:szCs w:val="24"/>
        </w:rPr>
        <w:t>Zájmový</w:t>
      </w:r>
      <w:r w:rsidR="00ED3B7A" w:rsidRPr="00057D1D">
        <w:rPr>
          <w:rFonts w:ascii="Arial" w:hAnsi="Arial"/>
          <w:sz w:val="24"/>
          <w:szCs w:val="24"/>
        </w:rPr>
        <w:t xml:space="preserve"> úsek koryta se nachází v intravilánu </w:t>
      </w:r>
      <w:r w:rsidR="00C15A64" w:rsidRPr="00057D1D">
        <w:rPr>
          <w:rFonts w:ascii="Arial" w:hAnsi="Arial"/>
          <w:sz w:val="24"/>
          <w:szCs w:val="24"/>
        </w:rPr>
        <w:t>městyse Troskotovice</w:t>
      </w:r>
      <w:r w:rsidR="00ED3B7A" w:rsidRPr="00057D1D">
        <w:rPr>
          <w:rFonts w:ascii="Arial" w:hAnsi="Arial"/>
          <w:sz w:val="24"/>
          <w:szCs w:val="24"/>
        </w:rPr>
        <w:t>. Upravené koryto nemá negativní vliv na přírodu a krajinu.</w:t>
      </w:r>
    </w:p>
    <w:p w14:paraId="7CCAFD1B" w14:textId="77777777" w:rsidR="00185556" w:rsidRPr="00057D1D" w:rsidRDefault="00185556" w:rsidP="00185556">
      <w:pPr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c) Vliv na soustavu chráněných území Natura 2000</w:t>
      </w:r>
    </w:p>
    <w:p w14:paraId="125CDD56" w14:textId="77777777" w:rsidR="00185556" w:rsidRPr="00057D1D" w:rsidRDefault="00185556" w:rsidP="00185556">
      <w:pPr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 xml:space="preserve">Stavba </w:t>
      </w:r>
      <w:r w:rsidR="00155181" w:rsidRPr="00057D1D">
        <w:rPr>
          <w:rFonts w:ascii="Arial" w:hAnsi="Arial" w:cs="Arial"/>
          <w:bCs/>
          <w:sz w:val="24"/>
          <w:szCs w:val="26"/>
        </w:rPr>
        <w:t>nemá negativní vliv na</w:t>
      </w:r>
      <w:r w:rsidRPr="00057D1D">
        <w:rPr>
          <w:rFonts w:ascii="Arial" w:hAnsi="Arial" w:cs="Arial"/>
          <w:bCs/>
          <w:sz w:val="24"/>
          <w:szCs w:val="26"/>
        </w:rPr>
        <w:t xml:space="preserve"> soustav</w:t>
      </w:r>
      <w:r w:rsidR="00155181" w:rsidRPr="00057D1D">
        <w:rPr>
          <w:rFonts w:ascii="Arial" w:hAnsi="Arial" w:cs="Arial"/>
          <w:bCs/>
          <w:sz w:val="24"/>
          <w:szCs w:val="26"/>
        </w:rPr>
        <w:t>u</w:t>
      </w:r>
      <w:r w:rsidRPr="00057D1D">
        <w:rPr>
          <w:rFonts w:ascii="Arial" w:hAnsi="Arial" w:cs="Arial"/>
          <w:bCs/>
          <w:sz w:val="24"/>
          <w:szCs w:val="26"/>
        </w:rPr>
        <w:t xml:space="preserve"> chráněných území Natura 2000</w:t>
      </w:r>
    </w:p>
    <w:p w14:paraId="0FA3EEB5" w14:textId="77777777" w:rsidR="00185556" w:rsidRPr="00057D1D" w:rsidRDefault="00185556" w:rsidP="00185556">
      <w:pPr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57D1D">
        <w:rPr>
          <w:rFonts w:ascii="Arial" w:hAnsi="Arial" w:cs="Arial"/>
          <w:b/>
          <w:bCs/>
          <w:sz w:val="24"/>
          <w:szCs w:val="26"/>
        </w:rPr>
        <w:t xml:space="preserve">d) </w:t>
      </w:r>
      <w:r w:rsidRPr="00057D1D">
        <w:rPr>
          <w:rFonts w:ascii="Arial" w:hAnsi="Arial" w:cs="Arial"/>
          <w:b/>
          <w:sz w:val="24"/>
          <w:szCs w:val="24"/>
        </w:rPr>
        <w:t>Způsob zohlednění podmínek závazného stanoviska posouzení vlivu záměru na životní prostředí</w:t>
      </w:r>
    </w:p>
    <w:p w14:paraId="1F094DA7" w14:textId="77777777" w:rsidR="00155181" w:rsidRPr="00057D1D" w:rsidRDefault="00ED3B7A" w:rsidP="00155181">
      <w:pPr>
        <w:widowControl w:val="0"/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sz w:val="24"/>
        </w:rPr>
      </w:pPr>
      <w:r w:rsidRPr="00057D1D">
        <w:rPr>
          <w:rFonts w:ascii="Arial" w:hAnsi="Arial"/>
          <w:sz w:val="24"/>
          <w:szCs w:val="24"/>
        </w:rPr>
        <w:t>Podmínky závazného stanoviska posouzení vlivu záměru na životní prostředí jsou do dokumentace zapracovány a vyplývají z jejího obsahu</w:t>
      </w:r>
      <w:r w:rsidR="00155181" w:rsidRPr="00057D1D">
        <w:rPr>
          <w:rFonts w:ascii="Arial" w:hAnsi="Arial"/>
          <w:sz w:val="24"/>
          <w:szCs w:val="24"/>
        </w:rPr>
        <w:t>.</w:t>
      </w:r>
    </w:p>
    <w:p w14:paraId="42F4C67A" w14:textId="77777777" w:rsidR="00185556" w:rsidRPr="00057D1D" w:rsidRDefault="00185556" w:rsidP="0018555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57D1D">
        <w:rPr>
          <w:rFonts w:ascii="Arial" w:hAnsi="Arial" w:cs="Arial"/>
          <w:b/>
          <w:sz w:val="24"/>
          <w:szCs w:val="24"/>
        </w:rPr>
        <w:t>e) Navrhovaná ochranná a bezpečnostní pásma, rozsah omezení a podmínky ochrany podle jiných právních předpisů</w:t>
      </w:r>
    </w:p>
    <w:p w14:paraId="436F02BF" w14:textId="77777777" w:rsidR="00185556" w:rsidRPr="00057D1D" w:rsidRDefault="00185556" w:rsidP="00185556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7D1D">
        <w:rPr>
          <w:rFonts w:ascii="Arial" w:hAnsi="Arial" w:cs="Arial"/>
          <w:sz w:val="24"/>
          <w:szCs w:val="24"/>
        </w:rPr>
        <w:t>Stavbou není vyvolána potřeba zřízení ochranných pásem.</w:t>
      </w:r>
    </w:p>
    <w:p w14:paraId="14C93DB8" w14:textId="77777777" w:rsidR="001E200C" w:rsidRPr="00057D1D" w:rsidRDefault="001E200C" w:rsidP="008B5720">
      <w:pPr>
        <w:pStyle w:val="Zkladntextodsazen"/>
        <w:ind w:firstLine="0"/>
        <w:rPr>
          <w:b/>
        </w:rPr>
      </w:pPr>
    </w:p>
    <w:p w14:paraId="075177A4" w14:textId="77777777" w:rsidR="00185556" w:rsidRPr="00057D1D" w:rsidRDefault="00185556" w:rsidP="00185556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57D1D">
        <w:rPr>
          <w:rFonts w:ascii="Arial" w:hAnsi="Arial" w:cs="Arial"/>
          <w:b/>
          <w:bCs/>
          <w:sz w:val="28"/>
          <w:szCs w:val="28"/>
        </w:rPr>
        <w:t>B.7 Ochrana obyvatelstva</w:t>
      </w:r>
    </w:p>
    <w:p w14:paraId="5B67801B" w14:textId="77777777" w:rsidR="00C15A64" w:rsidRPr="00057D1D" w:rsidRDefault="00C15A64" w:rsidP="00C15A6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057D1D">
        <w:rPr>
          <w:rFonts w:ascii="Arial" w:hAnsi="Arial" w:cs="Arial"/>
          <w:sz w:val="24"/>
        </w:rPr>
        <w:t>Dokumentace řeší úpravu koryta toku v úseku intravilánu městyse Troskotovice ř.km 4,300 – 5,525. Jedná se o jednoduchou stavbu, stavba není členěna na stavební objekty. Stavba je prostá technologických zařízení</w:t>
      </w:r>
      <w:r w:rsidRPr="00057D1D">
        <w:rPr>
          <w:rFonts w:ascii="Arial" w:hAnsi="Arial" w:cs="Arial"/>
          <w:sz w:val="24"/>
          <w:szCs w:val="24"/>
        </w:rPr>
        <w:t>.</w:t>
      </w:r>
      <w:r w:rsidRPr="00057D1D">
        <w:rPr>
          <w:rFonts w:ascii="Arial" w:hAnsi="Arial"/>
          <w:sz w:val="24"/>
          <w:szCs w:val="24"/>
        </w:rPr>
        <w:t xml:space="preserve"> Dále je součástí stavby odstranění stromových a keřových porostů zasahujících do průtočného profilu koryta toku. </w:t>
      </w:r>
    </w:p>
    <w:p w14:paraId="2CAA681F" w14:textId="77777777" w:rsidR="004153C7" w:rsidRPr="00057D1D" w:rsidRDefault="000D6B8E" w:rsidP="004153C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57D1D">
        <w:rPr>
          <w:rFonts w:ascii="Arial" w:hAnsi="Arial"/>
          <w:sz w:val="24"/>
          <w:szCs w:val="24"/>
        </w:rPr>
        <w:t>Stavbou nevzniknou nároky na opatření související s ochranou obyvatelstva.</w:t>
      </w:r>
    </w:p>
    <w:p w14:paraId="20693EB6" w14:textId="77777777" w:rsidR="00155181" w:rsidRPr="00057D1D" w:rsidRDefault="00155181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0097909B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57D1D">
        <w:rPr>
          <w:rFonts w:ascii="Arial" w:hAnsi="Arial" w:cs="Arial"/>
          <w:b/>
          <w:bCs/>
          <w:sz w:val="28"/>
          <w:szCs w:val="28"/>
        </w:rPr>
        <w:t>B.8. Zásady organizace výstavby</w:t>
      </w:r>
    </w:p>
    <w:p w14:paraId="51933E88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a) Potřeby a spotřeby rozhodujících médií a hmot, jejich zajištění</w:t>
      </w:r>
    </w:p>
    <w:p w14:paraId="18D2D867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 xml:space="preserve">Zdroj el. energie bude mobilní elektrocentrála, případně bude provedeno napojení na stávající elektrorozvody areálu přes elektroměr podružného měření. Pitná voda se bude dovážet balená, WC bude chemické, mobilní. </w:t>
      </w:r>
    </w:p>
    <w:p w14:paraId="6BC4A30F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lastRenderedPageBreak/>
        <w:t>b) Odvodnění staveniště</w:t>
      </w:r>
    </w:p>
    <w:p w14:paraId="71B066C4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Odtokové poměry povrchových vod se stavbou nemění. Přilehlý terén je spádován tak, že je zaručen přirozený odtok povrchových vod z prostoru staveniště.</w:t>
      </w:r>
    </w:p>
    <w:p w14:paraId="176351D6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c) Napojení stavby na stávající dopravní a technickou infrastrukturu</w:t>
      </w:r>
    </w:p>
    <w:p w14:paraId="5847301E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c.1) Napojení na dopravní infrastrukturu</w:t>
      </w:r>
    </w:p>
    <w:p w14:paraId="3E0DE3A3" w14:textId="77777777" w:rsidR="004126B7" w:rsidRPr="00057D1D" w:rsidRDefault="004126B7" w:rsidP="00D26FEB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Přístup ke korytu je po místních zpevněných a nezpevněných komunikacích a dále v rámci 6m manipulačního pruhu podél břehů koryta. Povrch manipulačních pruhů je zatravněn, případně jsou pozemky manipulačních pruhů zemědělsky využívány.</w:t>
      </w:r>
    </w:p>
    <w:p w14:paraId="35E2BDE8" w14:textId="77777777" w:rsidR="00155181" w:rsidRPr="00057D1D" w:rsidRDefault="00155181" w:rsidP="00D26FEB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 xml:space="preserve">Kapacita </w:t>
      </w:r>
      <w:r w:rsidR="00AA4C0D" w:rsidRPr="00057D1D">
        <w:rPr>
          <w:rFonts w:ascii="Arial" w:hAnsi="Arial" w:cs="Arial"/>
          <w:bCs/>
          <w:sz w:val="24"/>
          <w:szCs w:val="26"/>
        </w:rPr>
        <w:t xml:space="preserve">přístupových komunikací je </w:t>
      </w:r>
      <w:r w:rsidRPr="00057D1D">
        <w:rPr>
          <w:rFonts w:ascii="Arial" w:hAnsi="Arial" w:cs="Arial"/>
          <w:bCs/>
          <w:sz w:val="24"/>
          <w:szCs w:val="26"/>
        </w:rPr>
        <w:t>pro potřebu realizace stavby postačující.</w:t>
      </w:r>
    </w:p>
    <w:p w14:paraId="569C3104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c.2) Napojení na technickou infrastrukturu</w:t>
      </w:r>
    </w:p>
    <w:p w14:paraId="41114816" w14:textId="77777777" w:rsidR="000D5E50" w:rsidRPr="00057D1D" w:rsidRDefault="000D5E50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Jako zdroj el. energie při výstavbě bude sloužit mobilní elektrocentrála</w:t>
      </w:r>
      <w:r w:rsidR="003918EC" w:rsidRPr="00057D1D">
        <w:rPr>
          <w:rFonts w:ascii="Arial" w:hAnsi="Arial" w:cs="Arial"/>
          <w:bCs/>
          <w:sz w:val="24"/>
          <w:szCs w:val="26"/>
        </w:rPr>
        <w:t>. Pitná vod</w:t>
      </w:r>
      <w:r w:rsidRPr="00057D1D">
        <w:rPr>
          <w:rFonts w:ascii="Arial" w:hAnsi="Arial" w:cs="Arial"/>
          <w:bCs/>
          <w:sz w:val="24"/>
          <w:szCs w:val="26"/>
        </w:rPr>
        <w:t>a</w:t>
      </w:r>
      <w:r w:rsidR="003918EC" w:rsidRPr="00057D1D">
        <w:rPr>
          <w:rFonts w:ascii="Arial" w:hAnsi="Arial" w:cs="Arial"/>
          <w:bCs/>
          <w:sz w:val="24"/>
          <w:szCs w:val="26"/>
        </w:rPr>
        <w:t xml:space="preserve"> se bude dovážet balená, WC bude chemické, mobilní. Veškeré stavební nástroje a mechanizmy budou na vlastní pohon. </w:t>
      </w:r>
    </w:p>
    <w:p w14:paraId="4F074178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d) Vliv provádění stavby na okolní pozemky</w:t>
      </w:r>
    </w:p>
    <w:p w14:paraId="64676B63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Při provádění stavby nesmí být okolní pozemky a nemovitosti stavební činností poškozeny. V případě, že dojde k poškození sousedních pozemků, musí se ihned zajistit náprava. Náprava poškozených pozemků stavební činností bude provedena na náklady dodavatele stavebních prací.</w:t>
      </w:r>
    </w:p>
    <w:p w14:paraId="6E8FAA26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e) Ochrana okolí staveniště a požadavky na související asanace, demolice, kácení dřevin</w:t>
      </w:r>
    </w:p>
    <w:p w14:paraId="187F774E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 xml:space="preserve">Stavba svým rozsahem nevyvolána nutnost ochrany okolí staveniště. Stavbou nejsou </w:t>
      </w:r>
    </w:p>
    <w:p w14:paraId="6D10BCC8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vyvolány požadavky n</w:t>
      </w:r>
      <w:r w:rsidR="004126B7" w:rsidRPr="00057D1D">
        <w:rPr>
          <w:rFonts w:ascii="Arial" w:hAnsi="Arial" w:cs="Arial"/>
          <w:bCs/>
          <w:sz w:val="24"/>
          <w:szCs w:val="26"/>
        </w:rPr>
        <w:t>a související asanace, demolice</w:t>
      </w:r>
      <w:r w:rsidRPr="00057D1D">
        <w:rPr>
          <w:rFonts w:ascii="Arial" w:hAnsi="Arial" w:cs="Arial"/>
          <w:bCs/>
          <w:sz w:val="24"/>
          <w:szCs w:val="26"/>
        </w:rPr>
        <w:t>.</w:t>
      </w:r>
      <w:r w:rsidR="004126B7" w:rsidRPr="00057D1D">
        <w:rPr>
          <w:rFonts w:ascii="Arial" w:hAnsi="Arial" w:cs="Arial"/>
          <w:bCs/>
          <w:sz w:val="24"/>
          <w:szCs w:val="26"/>
        </w:rPr>
        <w:t xml:space="preserve"> Rozsah kácení bude minimální, budou pouze odstraněny stromové a keřové porosty zasahující do průtočného profilu koryta toku.</w:t>
      </w:r>
    </w:p>
    <w:p w14:paraId="36272F81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 xml:space="preserve">f) Maximální </w:t>
      </w:r>
      <w:r w:rsidR="002C6C6A" w:rsidRPr="00057D1D">
        <w:rPr>
          <w:rFonts w:ascii="Arial" w:hAnsi="Arial" w:cs="Arial"/>
          <w:b/>
          <w:bCs/>
          <w:sz w:val="24"/>
          <w:szCs w:val="26"/>
        </w:rPr>
        <w:t xml:space="preserve">dočasné a trvalé </w:t>
      </w:r>
      <w:r w:rsidRPr="00057D1D">
        <w:rPr>
          <w:rFonts w:ascii="Arial" w:hAnsi="Arial" w:cs="Arial"/>
          <w:b/>
          <w:bCs/>
          <w:sz w:val="24"/>
          <w:szCs w:val="26"/>
        </w:rPr>
        <w:t xml:space="preserve">zábory pro staveniště </w:t>
      </w:r>
    </w:p>
    <w:p w14:paraId="1856429B" w14:textId="77777777" w:rsidR="003918EC" w:rsidRPr="00057D1D" w:rsidRDefault="002C6C6A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Dočasné s</w:t>
      </w:r>
      <w:r w:rsidR="003918EC" w:rsidRPr="00057D1D">
        <w:rPr>
          <w:rFonts w:ascii="Arial" w:hAnsi="Arial" w:cs="Arial"/>
          <w:bCs/>
          <w:sz w:val="24"/>
          <w:szCs w:val="26"/>
        </w:rPr>
        <w:t xml:space="preserve">taveniště bude v rámci částí pozemků, na kterých se bude stavba realizovat. Hranice </w:t>
      </w:r>
      <w:r w:rsidRPr="00057D1D">
        <w:rPr>
          <w:rFonts w:ascii="Arial" w:hAnsi="Arial" w:cs="Arial"/>
          <w:bCs/>
          <w:sz w:val="24"/>
          <w:szCs w:val="26"/>
        </w:rPr>
        <w:t xml:space="preserve">dočasného </w:t>
      </w:r>
      <w:r w:rsidR="003918EC" w:rsidRPr="00057D1D">
        <w:rPr>
          <w:rFonts w:ascii="Arial" w:hAnsi="Arial" w:cs="Arial"/>
          <w:bCs/>
          <w:sz w:val="24"/>
          <w:szCs w:val="26"/>
        </w:rPr>
        <w:t>staveniště bude upřesněna při předání staveniště dodavateli.</w:t>
      </w:r>
      <w:r w:rsidRPr="00057D1D">
        <w:rPr>
          <w:rFonts w:ascii="Arial" w:hAnsi="Arial" w:cs="Arial"/>
          <w:bCs/>
          <w:sz w:val="24"/>
          <w:szCs w:val="26"/>
        </w:rPr>
        <w:t xml:space="preserve"> Se zřízením trvalého staveniště se nepočítá.</w:t>
      </w:r>
    </w:p>
    <w:p w14:paraId="4045E683" w14:textId="77777777" w:rsidR="002C6C6A" w:rsidRPr="00057D1D" w:rsidRDefault="002C6C6A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 xml:space="preserve">g) Požadavky na bezbariérové </w:t>
      </w:r>
      <w:proofErr w:type="spellStart"/>
      <w:r w:rsidRPr="00057D1D">
        <w:rPr>
          <w:rFonts w:ascii="Arial" w:hAnsi="Arial" w:cs="Arial"/>
          <w:b/>
          <w:bCs/>
          <w:sz w:val="24"/>
          <w:szCs w:val="26"/>
        </w:rPr>
        <w:t>obchozí</w:t>
      </w:r>
      <w:proofErr w:type="spellEnd"/>
      <w:r w:rsidRPr="00057D1D">
        <w:rPr>
          <w:rFonts w:ascii="Arial" w:hAnsi="Arial" w:cs="Arial"/>
          <w:b/>
          <w:bCs/>
          <w:sz w:val="24"/>
          <w:szCs w:val="26"/>
        </w:rPr>
        <w:t xml:space="preserve"> trasy</w:t>
      </w:r>
    </w:p>
    <w:p w14:paraId="54A8FDE4" w14:textId="77777777" w:rsidR="002C6C6A" w:rsidRPr="00057D1D" w:rsidRDefault="002C6C6A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 xml:space="preserve">S bezbariérovými </w:t>
      </w:r>
      <w:proofErr w:type="spellStart"/>
      <w:r w:rsidRPr="00057D1D">
        <w:rPr>
          <w:rFonts w:ascii="Arial" w:hAnsi="Arial" w:cs="Arial"/>
          <w:bCs/>
          <w:sz w:val="24"/>
          <w:szCs w:val="26"/>
        </w:rPr>
        <w:t>obchozími</w:t>
      </w:r>
      <w:proofErr w:type="spellEnd"/>
      <w:r w:rsidRPr="00057D1D">
        <w:rPr>
          <w:rFonts w:ascii="Arial" w:hAnsi="Arial" w:cs="Arial"/>
          <w:bCs/>
          <w:sz w:val="24"/>
          <w:szCs w:val="26"/>
        </w:rPr>
        <w:t xml:space="preserve"> trasami se vzhledem k umístění stavy neuvažuje.</w:t>
      </w:r>
    </w:p>
    <w:p w14:paraId="7220E68C" w14:textId="77777777" w:rsidR="003918EC" w:rsidRPr="00057D1D" w:rsidRDefault="002C6C6A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h</w:t>
      </w:r>
      <w:r w:rsidR="003918EC" w:rsidRPr="00057D1D">
        <w:rPr>
          <w:rFonts w:ascii="Arial" w:hAnsi="Arial" w:cs="Arial"/>
          <w:b/>
          <w:bCs/>
          <w:sz w:val="24"/>
          <w:szCs w:val="26"/>
        </w:rPr>
        <w:t>) Maximální produkovaná množství odpadů a druhy odpadů</w:t>
      </w:r>
    </w:p>
    <w:p w14:paraId="73397713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</w:rPr>
      </w:pPr>
      <w:proofErr w:type="spellStart"/>
      <w:r w:rsidRPr="00057D1D">
        <w:rPr>
          <w:rFonts w:ascii="Arial" w:hAnsi="Arial" w:cs="Arial"/>
        </w:rPr>
        <w:t>Katal</w:t>
      </w:r>
      <w:proofErr w:type="spellEnd"/>
      <w:r w:rsidRPr="00057D1D">
        <w:rPr>
          <w:rFonts w:ascii="Arial" w:hAnsi="Arial" w:cs="Arial"/>
        </w:rPr>
        <w:t xml:space="preserve">. č. odpadu  Název druhu odpadů - zkráceně </w:t>
      </w:r>
      <w:r w:rsidR="00502D75" w:rsidRPr="00057D1D">
        <w:rPr>
          <w:rFonts w:ascii="Arial" w:hAnsi="Arial" w:cs="Arial"/>
        </w:rPr>
        <w:t xml:space="preserve"> Množství      </w:t>
      </w:r>
      <w:r w:rsidRPr="00057D1D">
        <w:rPr>
          <w:rFonts w:ascii="Arial" w:hAnsi="Arial" w:cs="Arial"/>
        </w:rPr>
        <w:t xml:space="preserve">Předpokládaný způsob nakládání </w:t>
      </w:r>
    </w:p>
    <w:p w14:paraId="7E9A1B98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</w:rPr>
      </w:pPr>
      <w:r w:rsidRPr="00057D1D">
        <w:rPr>
          <w:rFonts w:ascii="Arial" w:hAnsi="Arial" w:cs="Arial"/>
        </w:rPr>
        <w:t xml:space="preserve">17 05 04 </w:t>
      </w:r>
      <w:r w:rsidRPr="00057D1D">
        <w:rPr>
          <w:rFonts w:ascii="Arial" w:hAnsi="Arial" w:cs="Arial"/>
        </w:rPr>
        <w:tab/>
        <w:t xml:space="preserve">Zemina a kamení </w:t>
      </w:r>
      <w:r w:rsidRPr="00057D1D">
        <w:rPr>
          <w:rFonts w:ascii="Arial" w:hAnsi="Arial" w:cs="Arial"/>
        </w:rPr>
        <w:tab/>
      </w:r>
      <w:r w:rsidRPr="00057D1D">
        <w:rPr>
          <w:rFonts w:ascii="Arial" w:hAnsi="Arial" w:cs="Arial"/>
        </w:rPr>
        <w:tab/>
      </w:r>
      <w:r w:rsidR="00922B00">
        <w:rPr>
          <w:rFonts w:ascii="Arial" w:hAnsi="Arial" w:cs="Arial"/>
        </w:rPr>
        <w:t>1000t</w:t>
      </w:r>
      <w:r w:rsidR="00922B00">
        <w:rPr>
          <w:rFonts w:ascii="Arial" w:hAnsi="Arial" w:cs="Arial"/>
        </w:rPr>
        <w:tab/>
      </w:r>
      <w:r w:rsidRPr="00057D1D">
        <w:rPr>
          <w:rFonts w:ascii="Arial" w:hAnsi="Arial" w:cs="Arial"/>
        </w:rPr>
        <w:tab/>
        <w:t>Materiálové využití</w:t>
      </w:r>
      <w:r w:rsidR="008A4987" w:rsidRPr="00057D1D">
        <w:rPr>
          <w:rFonts w:ascii="Arial" w:hAnsi="Arial" w:cs="Arial"/>
        </w:rPr>
        <w:t xml:space="preserve"> (zásypy objektů, </w:t>
      </w:r>
      <w:r w:rsidR="008A4987" w:rsidRPr="00057D1D">
        <w:rPr>
          <w:rFonts w:ascii="Arial" w:hAnsi="Arial" w:cs="Arial"/>
        </w:rPr>
        <w:tab/>
      </w:r>
      <w:r w:rsidR="008A4987" w:rsidRPr="00057D1D">
        <w:rPr>
          <w:rFonts w:ascii="Arial" w:hAnsi="Arial" w:cs="Arial"/>
        </w:rPr>
        <w:tab/>
      </w:r>
      <w:r w:rsidR="008A4987" w:rsidRPr="00057D1D">
        <w:rPr>
          <w:rFonts w:ascii="Arial" w:hAnsi="Arial" w:cs="Arial"/>
        </w:rPr>
        <w:tab/>
      </w:r>
      <w:r w:rsidR="008A4987" w:rsidRPr="00057D1D">
        <w:rPr>
          <w:rFonts w:ascii="Arial" w:hAnsi="Arial" w:cs="Arial"/>
        </w:rPr>
        <w:tab/>
      </w:r>
      <w:r w:rsidR="008A4987" w:rsidRPr="00057D1D">
        <w:rPr>
          <w:rFonts w:ascii="Arial" w:hAnsi="Arial" w:cs="Arial"/>
        </w:rPr>
        <w:tab/>
      </w:r>
      <w:r w:rsidR="008A4987" w:rsidRPr="00057D1D">
        <w:rPr>
          <w:rFonts w:ascii="Arial" w:hAnsi="Arial" w:cs="Arial"/>
        </w:rPr>
        <w:tab/>
      </w:r>
      <w:r w:rsidR="008A4987" w:rsidRPr="00057D1D">
        <w:rPr>
          <w:rFonts w:ascii="Arial" w:hAnsi="Arial" w:cs="Arial"/>
        </w:rPr>
        <w:tab/>
      </w:r>
      <w:r w:rsidR="008A4987" w:rsidRPr="00057D1D">
        <w:rPr>
          <w:rFonts w:ascii="Arial" w:hAnsi="Arial" w:cs="Arial"/>
        </w:rPr>
        <w:tab/>
      </w:r>
      <w:r w:rsidR="008A4987" w:rsidRPr="00057D1D">
        <w:rPr>
          <w:rFonts w:ascii="Arial" w:hAnsi="Arial" w:cs="Arial"/>
        </w:rPr>
        <w:tab/>
        <w:t>terénní úpravy)</w:t>
      </w:r>
      <w:r w:rsidR="00502D75" w:rsidRPr="00057D1D">
        <w:rPr>
          <w:rFonts w:ascii="Arial" w:hAnsi="Arial" w:cs="Arial"/>
        </w:rPr>
        <w:t>, odvoz na skládku</w:t>
      </w:r>
    </w:p>
    <w:p w14:paraId="7921949F" w14:textId="77777777" w:rsidR="003918EC" w:rsidRPr="00057D1D" w:rsidRDefault="003918EC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</w:rPr>
      </w:pPr>
      <w:r w:rsidRPr="00057D1D">
        <w:rPr>
          <w:rFonts w:ascii="Arial" w:hAnsi="Arial" w:cs="Arial"/>
          <w:sz w:val="24"/>
        </w:rPr>
        <w:lastRenderedPageBreak/>
        <w:t>Za nakládání s odpady v rámci konstrukčních prací smluvně odpovídá dodavatel prací, který se řídí podmínkami zákona Č. 185/2001 Sb. o odpadech ve znění pozdějších předpisů a příslušnými prováděcími vyhláškami. Zneškodnění odpadů bude prováděno oprávněnou osobou na zařízení schváleném k provozu, přednost má materiálové využití formou recyklace.</w:t>
      </w:r>
    </w:p>
    <w:p w14:paraId="184F8216" w14:textId="7A92BDBD" w:rsidR="003918EC" w:rsidRPr="00D34E2D" w:rsidRDefault="002C6C6A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color w:val="FF0000"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i</w:t>
      </w:r>
      <w:r w:rsidR="003918EC" w:rsidRPr="00057D1D">
        <w:rPr>
          <w:rFonts w:ascii="Arial" w:hAnsi="Arial" w:cs="Arial"/>
          <w:b/>
          <w:bCs/>
          <w:sz w:val="24"/>
          <w:szCs w:val="26"/>
        </w:rPr>
        <w:t xml:space="preserve">) </w:t>
      </w:r>
      <w:r w:rsidR="003918EC" w:rsidRPr="00D34E2D">
        <w:rPr>
          <w:rFonts w:ascii="Arial" w:hAnsi="Arial" w:cs="Arial"/>
          <w:b/>
          <w:bCs/>
          <w:sz w:val="24"/>
          <w:szCs w:val="26"/>
        </w:rPr>
        <w:t>Bilance zemních prací</w:t>
      </w:r>
      <w:r w:rsidR="004F47B8" w:rsidRPr="00D34E2D">
        <w:rPr>
          <w:rFonts w:ascii="Arial" w:hAnsi="Arial" w:cs="Arial"/>
          <w:b/>
          <w:bCs/>
          <w:sz w:val="24"/>
          <w:szCs w:val="26"/>
        </w:rPr>
        <w:t xml:space="preserve"> </w:t>
      </w:r>
    </w:p>
    <w:p w14:paraId="5FD32D12" w14:textId="77777777" w:rsidR="00D34E2D" w:rsidRPr="00A40967" w:rsidRDefault="00D34E2D" w:rsidP="00D34E2D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A40967">
        <w:rPr>
          <w:rFonts w:ascii="Arial" w:hAnsi="Arial"/>
          <w:sz w:val="24"/>
          <w:szCs w:val="24"/>
        </w:rPr>
        <w:t xml:space="preserve">Část vytěžené zeminy bude sloužit k zásypu </w:t>
      </w:r>
      <w:proofErr w:type="spellStart"/>
      <w:r w:rsidRPr="00A40967">
        <w:rPr>
          <w:rFonts w:ascii="Arial" w:hAnsi="Arial"/>
          <w:sz w:val="24"/>
          <w:szCs w:val="24"/>
        </w:rPr>
        <w:t>nátrží</w:t>
      </w:r>
      <w:proofErr w:type="spellEnd"/>
      <w:r w:rsidRPr="00A40967">
        <w:rPr>
          <w:rFonts w:ascii="Arial" w:hAnsi="Arial"/>
          <w:sz w:val="24"/>
          <w:szCs w:val="24"/>
        </w:rPr>
        <w:t xml:space="preserve"> v břehových liniích koryta stávajícího toku. Dále bude vytěžená zemina sloužit k zásypu stávajícího koryta v ř.km </w:t>
      </w:r>
      <w:r w:rsidRPr="00A40967">
        <w:rPr>
          <w:rFonts w:ascii="Arial" w:hAnsi="Arial" w:cs="Arial"/>
          <w:sz w:val="24"/>
        </w:rPr>
        <w:t xml:space="preserve">4,8664 – 5,1745. </w:t>
      </w:r>
      <w:r w:rsidRPr="00A40967">
        <w:rPr>
          <w:rFonts w:ascii="Arial" w:hAnsi="Arial"/>
          <w:sz w:val="24"/>
          <w:szCs w:val="24"/>
        </w:rPr>
        <w:t>Přebytečná zemina bude prioritně odvážena na skládku Žabčice, kde bude trvale uložena. Likvidace zeminy na skládce bude provedena v souladu se zákonem o odpadech.</w:t>
      </w:r>
    </w:p>
    <w:p w14:paraId="43750021" w14:textId="77777777" w:rsidR="00D34E2D" w:rsidRPr="00A40967" w:rsidRDefault="00D34E2D" w:rsidP="00D34E2D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A40967">
        <w:rPr>
          <w:rFonts w:ascii="Arial" w:hAnsi="Arial"/>
          <w:sz w:val="24"/>
          <w:szCs w:val="24"/>
        </w:rPr>
        <w:t xml:space="preserve">Skládka Žabčice byla nejbližší skládka ke dni zpracování projektové dokumentace. Aktuální výběr skládky bude věcí dodavatele. </w:t>
      </w:r>
    </w:p>
    <w:p w14:paraId="1B7F509B" w14:textId="77777777" w:rsidR="003918EC" w:rsidRPr="00057D1D" w:rsidRDefault="002C6C6A" w:rsidP="002C2379">
      <w:pPr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j</w:t>
      </w:r>
      <w:r w:rsidR="003918EC" w:rsidRPr="00057D1D">
        <w:rPr>
          <w:rFonts w:ascii="Arial" w:hAnsi="Arial" w:cs="Arial"/>
          <w:b/>
          <w:bCs/>
          <w:sz w:val="24"/>
          <w:szCs w:val="26"/>
        </w:rPr>
        <w:t>) Ochrana životního prostředí při výstavbě</w:t>
      </w:r>
    </w:p>
    <w:p w14:paraId="7E441A1B" w14:textId="77777777" w:rsidR="003918EC" w:rsidRPr="00057D1D" w:rsidRDefault="003918EC" w:rsidP="003918EC">
      <w:pPr>
        <w:widowControl w:val="0"/>
        <w:autoSpaceDE w:val="0"/>
        <w:spacing w:line="360" w:lineRule="auto"/>
        <w:ind w:firstLine="708"/>
        <w:jc w:val="both"/>
        <w:rPr>
          <w:rFonts w:ascii="Arial" w:hAnsi="Arial"/>
          <w:sz w:val="24"/>
        </w:rPr>
      </w:pPr>
      <w:r w:rsidRPr="00057D1D">
        <w:rPr>
          <w:rFonts w:ascii="Arial" w:hAnsi="Arial"/>
          <w:sz w:val="24"/>
        </w:rPr>
        <w:t xml:space="preserve">Při provádění díla se musí dbát na ochranu životního prostředí a dodavatel stavebních může používat pouze mechanismy splňující kritéria bezpečnostních a hygienických norem. </w:t>
      </w:r>
    </w:p>
    <w:p w14:paraId="15AA68CF" w14:textId="77777777" w:rsidR="003918EC" w:rsidRPr="00057D1D" w:rsidRDefault="003918EC" w:rsidP="003918EC">
      <w:pPr>
        <w:spacing w:line="360" w:lineRule="auto"/>
        <w:ind w:firstLine="708"/>
        <w:jc w:val="both"/>
        <w:rPr>
          <w:rFonts w:ascii="Arial" w:hAnsi="Arial" w:cs="Arial"/>
          <w:sz w:val="24"/>
        </w:rPr>
      </w:pPr>
      <w:r w:rsidRPr="00057D1D">
        <w:rPr>
          <w:rFonts w:ascii="Arial" w:hAnsi="Arial"/>
          <w:sz w:val="24"/>
        </w:rPr>
        <w:t>Dále je nutno dodržovat určený obvod staveniště a v případě poškození pozemků a komunikací stavební činností uvést tyto do původního stavu. Do</w:t>
      </w:r>
      <w:r w:rsidRPr="00057D1D">
        <w:rPr>
          <w:rFonts w:ascii="Arial" w:hAnsi="Arial" w:cs="Arial"/>
          <w:sz w:val="24"/>
        </w:rPr>
        <w:t xml:space="preserve">davatel nesmí připustit únik ropných látek do podzemních ani povrchových vod, stroje musí být zabezpečeny tak, aby nemohlo dojít ke kontaminaci ropnými látkami atp. </w:t>
      </w:r>
    </w:p>
    <w:p w14:paraId="45838F5C" w14:textId="77777777" w:rsidR="003918EC" w:rsidRPr="00057D1D" w:rsidRDefault="002C6C6A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k</w:t>
      </w:r>
      <w:r w:rsidR="003918EC" w:rsidRPr="00057D1D">
        <w:rPr>
          <w:rFonts w:ascii="Arial" w:hAnsi="Arial" w:cs="Arial"/>
          <w:b/>
          <w:bCs/>
          <w:sz w:val="24"/>
          <w:szCs w:val="26"/>
        </w:rPr>
        <w:t>) Zásady bezpečnosti a ochrany zdraví při práci</w:t>
      </w:r>
    </w:p>
    <w:p w14:paraId="631FA52B" w14:textId="77777777" w:rsidR="003918EC" w:rsidRPr="00057D1D" w:rsidRDefault="003918EC" w:rsidP="003918EC">
      <w:pPr>
        <w:spacing w:line="360" w:lineRule="auto"/>
        <w:ind w:firstLine="708"/>
        <w:jc w:val="both"/>
        <w:rPr>
          <w:rFonts w:ascii="Arial" w:hAnsi="Arial"/>
          <w:sz w:val="24"/>
        </w:rPr>
      </w:pPr>
      <w:r w:rsidRPr="00057D1D">
        <w:rPr>
          <w:rFonts w:ascii="Arial" w:hAnsi="Arial"/>
          <w:sz w:val="24"/>
        </w:rPr>
        <w:t xml:space="preserve">Při provádění stavebních prací je nutné dodržovat všechny bezpečnostní předpisy BOZ a platné normy týkající se stavebních prací a musí být řádně proškoleni. Zaměstnanci jsou povinni při práci používat ochranné prostředky a pomůcky.  </w:t>
      </w:r>
    </w:p>
    <w:p w14:paraId="50106046" w14:textId="77777777" w:rsidR="003918EC" w:rsidRPr="00057D1D" w:rsidRDefault="002C6C6A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l</w:t>
      </w:r>
      <w:r w:rsidR="003918EC" w:rsidRPr="00057D1D">
        <w:rPr>
          <w:rFonts w:ascii="Arial" w:hAnsi="Arial" w:cs="Arial"/>
          <w:b/>
          <w:bCs/>
          <w:sz w:val="24"/>
          <w:szCs w:val="26"/>
        </w:rPr>
        <w:t>) Úpravy pro bezbariérové užívání výstavbou dotčených staveb</w:t>
      </w:r>
    </w:p>
    <w:p w14:paraId="1F4A4EB9" w14:textId="77777777" w:rsidR="003918EC" w:rsidRPr="00057D1D" w:rsidRDefault="002C6C6A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Stavbou není vyvolána nutnost úprav bezbariérového užívání výstavbou dotčených staveb.</w:t>
      </w:r>
    </w:p>
    <w:p w14:paraId="00BADB43" w14:textId="77777777" w:rsidR="003918EC" w:rsidRPr="00057D1D" w:rsidRDefault="007A69EF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m</w:t>
      </w:r>
      <w:r w:rsidR="003918EC" w:rsidRPr="00057D1D">
        <w:rPr>
          <w:rFonts w:ascii="Arial" w:hAnsi="Arial" w:cs="Arial"/>
          <w:b/>
          <w:bCs/>
          <w:sz w:val="24"/>
          <w:szCs w:val="26"/>
        </w:rPr>
        <w:t>) Zásady pro dopravní inženýrská opatření</w:t>
      </w:r>
    </w:p>
    <w:p w14:paraId="1B7A5AD4" w14:textId="77777777" w:rsidR="003918EC" w:rsidRPr="00057D1D" w:rsidRDefault="002C6C6A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>Vzhledem k rozsahu a umístění stavby z</w:t>
      </w:r>
      <w:r w:rsidR="003918EC" w:rsidRPr="00057D1D">
        <w:rPr>
          <w:rFonts w:ascii="Arial" w:hAnsi="Arial" w:cs="Arial"/>
          <w:bCs/>
          <w:sz w:val="24"/>
          <w:szCs w:val="26"/>
        </w:rPr>
        <w:t>ásady pro dopravní inženýrská opatření projektová dokumentace neřeší</w:t>
      </w:r>
      <w:r w:rsidRPr="00057D1D">
        <w:rPr>
          <w:rFonts w:ascii="Arial" w:hAnsi="Arial" w:cs="Arial"/>
          <w:bCs/>
          <w:sz w:val="24"/>
          <w:szCs w:val="26"/>
        </w:rPr>
        <w:t>.</w:t>
      </w:r>
    </w:p>
    <w:p w14:paraId="3FFB476A" w14:textId="77777777" w:rsidR="003918EC" w:rsidRPr="00057D1D" w:rsidRDefault="007A69EF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n</w:t>
      </w:r>
      <w:r w:rsidR="003918EC" w:rsidRPr="00057D1D">
        <w:rPr>
          <w:rFonts w:ascii="Arial" w:hAnsi="Arial" w:cs="Arial"/>
          <w:b/>
          <w:bCs/>
          <w:sz w:val="24"/>
          <w:szCs w:val="26"/>
        </w:rPr>
        <w:t>) Stanovení speciálních podmínek pro provádění stavby</w:t>
      </w:r>
    </w:p>
    <w:p w14:paraId="25EF8F07" w14:textId="77777777" w:rsidR="007A69EF" w:rsidRPr="00057D1D" w:rsidRDefault="007A69EF" w:rsidP="007A69EF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6"/>
        </w:rPr>
      </w:pPr>
      <w:r w:rsidRPr="00057D1D">
        <w:rPr>
          <w:rFonts w:ascii="Arial" w:hAnsi="Arial" w:cs="Arial"/>
          <w:bCs/>
          <w:sz w:val="24"/>
          <w:szCs w:val="26"/>
        </w:rPr>
        <w:t xml:space="preserve">Vzhledem k umístění stavby není nutno stanovovat speciální podmínky pro provádění </w:t>
      </w:r>
      <w:r w:rsidRPr="00057D1D">
        <w:rPr>
          <w:rFonts w:ascii="Arial" w:hAnsi="Arial" w:cs="Arial"/>
          <w:bCs/>
          <w:sz w:val="24"/>
          <w:szCs w:val="26"/>
        </w:rPr>
        <w:lastRenderedPageBreak/>
        <w:t>stavby.</w:t>
      </w:r>
    </w:p>
    <w:p w14:paraId="724ED5B5" w14:textId="77777777" w:rsidR="003918EC" w:rsidRPr="00057D1D" w:rsidRDefault="007A69EF" w:rsidP="003918EC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6"/>
        </w:rPr>
      </w:pPr>
      <w:r w:rsidRPr="00057D1D">
        <w:rPr>
          <w:rFonts w:ascii="Arial" w:hAnsi="Arial" w:cs="Arial"/>
          <w:b/>
          <w:bCs/>
          <w:sz w:val="24"/>
          <w:szCs w:val="26"/>
        </w:rPr>
        <w:t>o</w:t>
      </w:r>
      <w:r w:rsidR="003918EC" w:rsidRPr="00057D1D">
        <w:rPr>
          <w:rFonts w:ascii="Arial" w:hAnsi="Arial" w:cs="Arial"/>
          <w:b/>
          <w:bCs/>
          <w:sz w:val="24"/>
          <w:szCs w:val="26"/>
        </w:rPr>
        <w:t>) Postup výstavby, rozhodující dílčí termíny</w:t>
      </w:r>
    </w:p>
    <w:p w14:paraId="55697C9C" w14:textId="77777777" w:rsidR="003918EC" w:rsidRPr="00057D1D" w:rsidRDefault="003918EC" w:rsidP="003918EC">
      <w:pPr>
        <w:pStyle w:val="Zkladntextodsazen"/>
        <w:ind w:firstLine="0"/>
      </w:pPr>
      <w:r w:rsidRPr="00057D1D">
        <w:t>Před zahájením stavebních prací dodavatel předloží harmonogram stavebních prací, ve kterém bude uvedena časová posloupnost jednotlivých HSV a PSV prací a rozhodující termíny dílčích plnění stavební připravenosti.</w:t>
      </w:r>
    </w:p>
    <w:p w14:paraId="4ADE5040" w14:textId="77777777" w:rsidR="003918EC" w:rsidRPr="00057D1D" w:rsidRDefault="007A69EF" w:rsidP="003918EC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057D1D">
        <w:rPr>
          <w:rFonts w:ascii="Arial" w:hAnsi="Arial" w:cs="Arial"/>
          <w:b/>
          <w:bCs/>
          <w:sz w:val="24"/>
          <w:szCs w:val="24"/>
        </w:rPr>
        <w:t>p</w:t>
      </w:r>
      <w:r w:rsidR="003918EC" w:rsidRPr="00057D1D">
        <w:rPr>
          <w:rFonts w:ascii="Arial" w:hAnsi="Arial" w:cs="Arial"/>
          <w:b/>
          <w:bCs/>
          <w:sz w:val="24"/>
          <w:szCs w:val="24"/>
        </w:rPr>
        <w:t>) Plán kontrolních prohlídek</w:t>
      </w:r>
    </w:p>
    <w:p w14:paraId="4DB99073" w14:textId="77777777" w:rsidR="003918EC" w:rsidRPr="00057D1D" w:rsidRDefault="003918EC" w:rsidP="003918EC">
      <w:pPr>
        <w:spacing w:line="360" w:lineRule="auto"/>
        <w:ind w:firstLine="708"/>
        <w:jc w:val="both"/>
        <w:rPr>
          <w:rFonts w:ascii="Arial" w:hAnsi="Arial" w:cs="Arial"/>
          <w:sz w:val="24"/>
        </w:rPr>
      </w:pPr>
      <w:r w:rsidRPr="00057D1D">
        <w:rPr>
          <w:rFonts w:ascii="Arial" w:hAnsi="Arial" w:cs="Arial"/>
          <w:sz w:val="24"/>
        </w:rPr>
        <w:t xml:space="preserve">Před započetím stavebních prací bude dodavatelem stavebních prací zpracován harmonogram stavebních prací, jehož jeden výtisk bude po odsouhlasení investorem předán příslušnému stavebnímu úřadu a to z důvodu možnosti provádění kontrolních prohlídek  příslušným stavebním úřadem v souladu s §133 a §134 Zákona  č. 183/2006 Sb., o územním plánování a stavebním řádu (stavební zákon). </w:t>
      </w:r>
    </w:p>
    <w:p w14:paraId="62E76684" w14:textId="77777777" w:rsidR="003918EC" w:rsidRPr="00057D1D" w:rsidRDefault="003918EC" w:rsidP="003918EC">
      <w:pPr>
        <w:spacing w:line="360" w:lineRule="auto"/>
        <w:jc w:val="both"/>
        <w:rPr>
          <w:rFonts w:ascii="Arial" w:hAnsi="Arial" w:cs="Arial"/>
          <w:sz w:val="24"/>
        </w:rPr>
      </w:pPr>
      <w:r w:rsidRPr="00057D1D">
        <w:rPr>
          <w:rFonts w:ascii="Arial" w:hAnsi="Arial" w:cs="Arial"/>
          <w:sz w:val="24"/>
        </w:rPr>
        <w:t>Z harmonogramu stavebních prací musí být kromě jiného zřejmý datum zahájení a ukončení stavebních prací a data dílčích stavebních připraveností, kdy bude stavební úřad vyzýván k pravidelným kontrolním prohlídkám díla – plán kontrolních prohlídek. Povinností dodavatele vyzvat stavební úřad ke kontrolní prohlídce bude především v následujících fázích výstavby:</w:t>
      </w:r>
    </w:p>
    <w:p w14:paraId="6254AE84" w14:textId="77777777" w:rsidR="003918EC" w:rsidRPr="00057D1D" w:rsidRDefault="003918EC" w:rsidP="003918E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</w:rPr>
      </w:pPr>
      <w:r w:rsidRPr="00057D1D">
        <w:rPr>
          <w:rFonts w:ascii="Arial" w:hAnsi="Arial" w:cs="Arial"/>
          <w:sz w:val="24"/>
        </w:rPr>
        <w:t xml:space="preserve">při geodetickém vytyčení stavby nebo jejích částí (objektů) </w:t>
      </w:r>
    </w:p>
    <w:p w14:paraId="65B7F29D" w14:textId="77777777" w:rsidR="003918EC" w:rsidRPr="00057D1D" w:rsidRDefault="003918EC" w:rsidP="003918E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</w:rPr>
      </w:pPr>
      <w:r w:rsidRPr="00057D1D">
        <w:rPr>
          <w:rFonts w:ascii="Arial" w:hAnsi="Arial" w:cs="Arial"/>
          <w:sz w:val="24"/>
        </w:rPr>
        <w:t>při prohlídce základových spár nebo jejích částí příslušných stavebních konstrukcí.</w:t>
      </w:r>
    </w:p>
    <w:p w14:paraId="5CE36A1E" w14:textId="77777777" w:rsidR="003918EC" w:rsidRPr="00057D1D" w:rsidRDefault="003918EC" w:rsidP="003918E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</w:rPr>
      </w:pPr>
      <w:r w:rsidRPr="00057D1D">
        <w:rPr>
          <w:rFonts w:ascii="Arial" w:hAnsi="Arial" w:cs="Arial"/>
          <w:sz w:val="24"/>
        </w:rPr>
        <w:t>před zakrytím jakýchkoli jiných konstrukcí, které nebudou nadále přístupné a budou mít vliv na kvalitu, životnost a bezpečnost díla (zakrytí pracovních spár konstrukcí apod.)</w:t>
      </w:r>
    </w:p>
    <w:p w14:paraId="1B6AEF1F" w14:textId="77777777" w:rsidR="003918EC" w:rsidRPr="00057D1D" w:rsidRDefault="003918EC" w:rsidP="003918E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</w:rPr>
      </w:pPr>
      <w:r w:rsidRPr="00057D1D">
        <w:rPr>
          <w:rFonts w:ascii="Arial" w:hAnsi="Arial" w:cs="Arial"/>
          <w:sz w:val="24"/>
        </w:rPr>
        <w:t>při případné prohlídce obnažené konstrukce křižující podzemní IS před jejím zasypáním</w:t>
      </w:r>
    </w:p>
    <w:p w14:paraId="4F0B5687" w14:textId="5C5FA959" w:rsidR="004D361E" w:rsidRPr="00057D1D" w:rsidRDefault="003918EC" w:rsidP="00A40967">
      <w:pPr>
        <w:spacing w:line="360" w:lineRule="auto"/>
        <w:jc w:val="both"/>
      </w:pPr>
      <w:r w:rsidRPr="00057D1D">
        <w:rPr>
          <w:rFonts w:ascii="Arial" w:hAnsi="Arial" w:cs="Arial"/>
          <w:sz w:val="24"/>
        </w:rPr>
        <w:t xml:space="preserve">Způsob výkonu kontrolních prohlídek stavebním úřadem je jasně popsán v §§133 a 137 Zákona č. 183/2006 Sb., o územním plánování a stavebním řádu (stavební zákon). Jakoukoli změnu oproti schválenému plánu kontrolních prohlídek (z důvodu počasí nebo nepředvídaných událostí) musí dodavatel neprodleně oznámit investorovi, resp. příslušnému stavebnímu úřadu a to v dostatečném předstihu tak, aby bylo možno sjednat kontrolní prohlídku v náhradním termínu. </w:t>
      </w:r>
    </w:p>
    <w:p w14:paraId="01036086" w14:textId="77777777" w:rsidR="008629B3" w:rsidRPr="00057D1D" w:rsidRDefault="008629B3" w:rsidP="008629B3">
      <w:pPr>
        <w:pStyle w:val="Nadpis4"/>
        <w:widowControl w:val="0"/>
        <w:autoSpaceDE w:val="0"/>
      </w:pPr>
    </w:p>
    <w:p w14:paraId="799AA23C" w14:textId="0B403613" w:rsidR="004D361E" w:rsidRPr="00057D1D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4F47B8">
        <w:t xml:space="preserve">Břeclav </w:t>
      </w:r>
      <w:r w:rsidR="00AD7ADE" w:rsidRPr="004F47B8">
        <w:t>0</w:t>
      </w:r>
      <w:r w:rsidR="00C15A64" w:rsidRPr="004F47B8">
        <w:t>3</w:t>
      </w:r>
      <w:r w:rsidR="00AD7ADE" w:rsidRPr="004F47B8">
        <w:t>. 20</w:t>
      </w:r>
      <w:r w:rsidR="00692E22" w:rsidRPr="004F47B8">
        <w:t>2</w:t>
      </w:r>
      <w:r w:rsidR="004F47B8" w:rsidRPr="004F47B8">
        <w:t>2</w:t>
      </w:r>
      <w:r w:rsidRPr="00057D1D">
        <w:tab/>
      </w:r>
      <w:r w:rsidRPr="00057D1D">
        <w:tab/>
      </w:r>
      <w:r w:rsidRPr="00057D1D">
        <w:tab/>
      </w:r>
      <w:r w:rsidRPr="00057D1D">
        <w:tab/>
      </w:r>
      <w:r w:rsidRPr="00057D1D">
        <w:tab/>
      </w:r>
      <w:r w:rsidRPr="00057D1D">
        <w:tab/>
      </w:r>
      <w:r w:rsidRPr="00057D1D">
        <w:tab/>
      </w:r>
      <w:r w:rsidR="008629B3" w:rsidRPr="00057D1D">
        <w:tab/>
      </w:r>
      <w:r w:rsidRPr="00057D1D">
        <w:t xml:space="preserve"> Ing. Jan </w:t>
      </w:r>
      <w:proofErr w:type="spellStart"/>
      <w:r w:rsidRPr="00057D1D">
        <w:t>Varadínek</w:t>
      </w:r>
      <w:proofErr w:type="spellEnd"/>
    </w:p>
    <w:p w14:paraId="3C4EC26C" w14:textId="77777777" w:rsidR="004D361E" w:rsidRPr="00057D1D" w:rsidRDefault="004D361E">
      <w:pPr>
        <w:pStyle w:val="Zkladntext"/>
      </w:pPr>
    </w:p>
    <w:sectPr w:rsidR="004D361E" w:rsidRPr="00057D1D" w:rsidSect="00CB527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EA79B" w14:textId="77777777" w:rsidR="009C1E9D" w:rsidRDefault="009C1E9D">
      <w:r>
        <w:separator/>
      </w:r>
    </w:p>
  </w:endnote>
  <w:endnote w:type="continuationSeparator" w:id="0">
    <w:p w14:paraId="13D4DD0E" w14:textId="77777777" w:rsidR="009C1E9D" w:rsidRDefault="009C1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3CD17" w14:textId="77777777" w:rsidR="00371011" w:rsidRDefault="00371011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41744D24" wp14:editId="25C03825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484DB3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484DB3">
      <w:rPr>
        <w:rStyle w:val="slostrnky"/>
      </w:rPr>
      <w:fldChar w:fldCharType="separate"/>
    </w:r>
    <w:r w:rsidR="00C00027">
      <w:rPr>
        <w:rStyle w:val="slostrnky"/>
        <w:noProof/>
      </w:rPr>
      <w:t>14</w:t>
    </w:r>
    <w:r w:rsidR="00484DB3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C6353" w14:textId="77777777" w:rsidR="009C1E9D" w:rsidRDefault="009C1E9D">
      <w:r>
        <w:separator/>
      </w:r>
    </w:p>
  </w:footnote>
  <w:footnote w:type="continuationSeparator" w:id="0">
    <w:p w14:paraId="38E47C12" w14:textId="77777777" w:rsidR="009C1E9D" w:rsidRDefault="009C1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9338" w14:textId="0E5B96F0" w:rsidR="00371011" w:rsidRDefault="00371011" w:rsidP="00036806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7516D8">
      <w:rPr>
        <w:i/>
      </w:rPr>
      <w:t>provádění stavby</w:t>
    </w:r>
    <w:r w:rsidR="007516D8">
      <w:rPr>
        <w:i/>
      </w:rPr>
      <w:tab/>
    </w:r>
    <w:r>
      <w:rPr>
        <w:i/>
      </w:rPr>
      <w:t xml:space="preserve">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  březen 202</w:t>
    </w:r>
    <w:r w:rsidR="00217A9A">
      <w:rPr>
        <w:i/>
      </w:rPr>
      <w:t>2</w:t>
    </w:r>
  </w:p>
  <w:p w14:paraId="4AB39F1D" w14:textId="77777777" w:rsidR="00371011" w:rsidRPr="0064402C" w:rsidRDefault="00371011" w:rsidP="00036806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i/>
      </w:rPr>
      <w:tab/>
    </w:r>
    <w:proofErr w:type="spellStart"/>
    <w:r>
      <w:rPr>
        <w:bCs/>
        <w:color w:val="333333"/>
      </w:rPr>
      <w:t>Miroslávka</w:t>
    </w:r>
    <w:proofErr w:type="spellEnd"/>
    <w:r>
      <w:rPr>
        <w:bCs/>
        <w:color w:val="333333"/>
      </w:rPr>
      <w:t>, Troskotovice, v ř.km. 4,300 - 5,525, úprava toku</w:t>
    </w:r>
  </w:p>
  <w:p w14:paraId="67EBF838" w14:textId="77777777" w:rsidR="00371011" w:rsidRPr="00404E96" w:rsidRDefault="00371011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1766319">
    <w:abstractNumId w:val="0"/>
  </w:num>
  <w:num w:numId="2" w16cid:durableId="257061371">
    <w:abstractNumId w:val="1"/>
  </w:num>
  <w:num w:numId="3" w16cid:durableId="2005206560">
    <w:abstractNumId w:val="2"/>
  </w:num>
  <w:num w:numId="4" w16cid:durableId="9643836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C69"/>
    <w:rsid w:val="00004A77"/>
    <w:rsid w:val="000052C9"/>
    <w:rsid w:val="0001144E"/>
    <w:rsid w:val="00026B76"/>
    <w:rsid w:val="00027EC8"/>
    <w:rsid w:val="00033644"/>
    <w:rsid w:val="00034660"/>
    <w:rsid w:val="00034912"/>
    <w:rsid w:val="00034C1A"/>
    <w:rsid w:val="00036806"/>
    <w:rsid w:val="00037EBD"/>
    <w:rsid w:val="00037F46"/>
    <w:rsid w:val="000401B5"/>
    <w:rsid w:val="0004032B"/>
    <w:rsid w:val="00045702"/>
    <w:rsid w:val="0004791A"/>
    <w:rsid w:val="000514FD"/>
    <w:rsid w:val="00051F65"/>
    <w:rsid w:val="0005295B"/>
    <w:rsid w:val="00054FE3"/>
    <w:rsid w:val="00055153"/>
    <w:rsid w:val="00057D1D"/>
    <w:rsid w:val="0006522F"/>
    <w:rsid w:val="00066169"/>
    <w:rsid w:val="0007445A"/>
    <w:rsid w:val="00077DF7"/>
    <w:rsid w:val="000805BB"/>
    <w:rsid w:val="00081629"/>
    <w:rsid w:val="0008749A"/>
    <w:rsid w:val="00091264"/>
    <w:rsid w:val="00091372"/>
    <w:rsid w:val="0009224B"/>
    <w:rsid w:val="000927B1"/>
    <w:rsid w:val="00094394"/>
    <w:rsid w:val="0009725C"/>
    <w:rsid w:val="000A180C"/>
    <w:rsid w:val="000A5B35"/>
    <w:rsid w:val="000B1018"/>
    <w:rsid w:val="000B1481"/>
    <w:rsid w:val="000B25C5"/>
    <w:rsid w:val="000B2A18"/>
    <w:rsid w:val="000B3957"/>
    <w:rsid w:val="000B3F87"/>
    <w:rsid w:val="000C3590"/>
    <w:rsid w:val="000C43DE"/>
    <w:rsid w:val="000C4EAC"/>
    <w:rsid w:val="000C510D"/>
    <w:rsid w:val="000C52BA"/>
    <w:rsid w:val="000C7AF4"/>
    <w:rsid w:val="000D03CA"/>
    <w:rsid w:val="000D3710"/>
    <w:rsid w:val="000D4338"/>
    <w:rsid w:val="000D514C"/>
    <w:rsid w:val="000D5E50"/>
    <w:rsid w:val="000D60CB"/>
    <w:rsid w:val="000D6B8E"/>
    <w:rsid w:val="000D7741"/>
    <w:rsid w:val="000E2650"/>
    <w:rsid w:val="000E5394"/>
    <w:rsid w:val="000E5E96"/>
    <w:rsid w:val="000F0515"/>
    <w:rsid w:val="000F2B22"/>
    <w:rsid w:val="000F528C"/>
    <w:rsid w:val="000F5AE0"/>
    <w:rsid w:val="00102481"/>
    <w:rsid w:val="00104271"/>
    <w:rsid w:val="00105794"/>
    <w:rsid w:val="00110398"/>
    <w:rsid w:val="001136CC"/>
    <w:rsid w:val="00113C26"/>
    <w:rsid w:val="00115BA3"/>
    <w:rsid w:val="00125414"/>
    <w:rsid w:val="00125D34"/>
    <w:rsid w:val="00126A04"/>
    <w:rsid w:val="001273D8"/>
    <w:rsid w:val="001346CC"/>
    <w:rsid w:val="0013681F"/>
    <w:rsid w:val="00144451"/>
    <w:rsid w:val="00146E75"/>
    <w:rsid w:val="001510A3"/>
    <w:rsid w:val="00151B3D"/>
    <w:rsid w:val="0015217E"/>
    <w:rsid w:val="00155181"/>
    <w:rsid w:val="001702E4"/>
    <w:rsid w:val="001709A7"/>
    <w:rsid w:val="00172594"/>
    <w:rsid w:val="0018183C"/>
    <w:rsid w:val="0018245F"/>
    <w:rsid w:val="00182E46"/>
    <w:rsid w:val="00183B5C"/>
    <w:rsid w:val="00185556"/>
    <w:rsid w:val="00190934"/>
    <w:rsid w:val="00190A19"/>
    <w:rsid w:val="0019309A"/>
    <w:rsid w:val="00197DBC"/>
    <w:rsid w:val="001A2646"/>
    <w:rsid w:val="001A3778"/>
    <w:rsid w:val="001A602C"/>
    <w:rsid w:val="001A7454"/>
    <w:rsid w:val="001B230E"/>
    <w:rsid w:val="001B56D8"/>
    <w:rsid w:val="001B5FC0"/>
    <w:rsid w:val="001B7990"/>
    <w:rsid w:val="001C0923"/>
    <w:rsid w:val="001C1551"/>
    <w:rsid w:val="001C50EE"/>
    <w:rsid w:val="001C7267"/>
    <w:rsid w:val="001D119C"/>
    <w:rsid w:val="001D14B1"/>
    <w:rsid w:val="001D3E3D"/>
    <w:rsid w:val="001D6C6D"/>
    <w:rsid w:val="001D6E8B"/>
    <w:rsid w:val="001D756D"/>
    <w:rsid w:val="001E200C"/>
    <w:rsid w:val="001E35F3"/>
    <w:rsid w:val="001E4549"/>
    <w:rsid w:val="001E497F"/>
    <w:rsid w:val="001E5F89"/>
    <w:rsid w:val="001E6C80"/>
    <w:rsid w:val="001E7E3F"/>
    <w:rsid w:val="001F71C1"/>
    <w:rsid w:val="00204234"/>
    <w:rsid w:val="002046E1"/>
    <w:rsid w:val="00215812"/>
    <w:rsid w:val="00217A9A"/>
    <w:rsid w:val="00221E0C"/>
    <w:rsid w:val="002227E5"/>
    <w:rsid w:val="002242A4"/>
    <w:rsid w:val="00226E5D"/>
    <w:rsid w:val="00230659"/>
    <w:rsid w:val="002309B9"/>
    <w:rsid w:val="00234BAF"/>
    <w:rsid w:val="00234F45"/>
    <w:rsid w:val="0024100A"/>
    <w:rsid w:val="00242B40"/>
    <w:rsid w:val="00243B0B"/>
    <w:rsid w:val="002460A2"/>
    <w:rsid w:val="002473DD"/>
    <w:rsid w:val="00250ED3"/>
    <w:rsid w:val="002521FD"/>
    <w:rsid w:val="002528B4"/>
    <w:rsid w:val="00253815"/>
    <w:rsid w:val="0025527F"/>
    <w:rsid w:val="0025576A"/>
    <w:rsid w:val="00256490"/>
    <w:rsid w:val="002606F5"/>
    <w:rsid w:val="00263E14"/>
    <w:rsid w:val="002659A6"/>
    <w:rsid w:val="00265C16"/>
    <w:rsid w:val="00271C23"/>
    <w:rsid w:val="0027412E"/>
    <w:rsid w:val="002748B2"/>
    <w:rsid w:val="00276C95"/>
    <w:rsid w:val="00276E2D"/>
    <w:rsid w:val="00277266"/>
    <w:rsid w:val="002801CE"/>
    <w:rsid w:val="00280896"/>
    <w:rsid w:val="002818DD"/>
    <w:rsid w:val="00283DE5"/>
    <w:rsid w:val="0028643C"/>
    <w:rsid w:val="00290F69"/>
    <w:rsid w:val="00291796"/>
    <w:rsid w:val="002A5A7B"/>
    <w:rsid w:val="002A5F20"/>
    <w:rsid w:val="002A6BF4"/>
    <w:rsid w:val="002A7AF6"/>
    <w:rsid w:val="002C2379"/>
    <w:rsid w:val="002C3D99"/>
    <w:rsid w:val="002C6C6A"/>
    <w:rsid w:val="002C6CE3"/>
    <w:rsid w:val="002D01A3"/>
    <w:rsid w:val="002D08F7"/>
    <w:rsid w:val="002D0958"/>
    <w:rsid w:val="002D0C10"/>
    <w:rsid w:val="002D4CFD"/>
    <w:rsid w:val="002D5BD7"/>
    <w:rsid w:val="002D771F"/>
    <w:rsid w:val="002E2218"/>
    <w:rsid w:val="002E3F6D"/>
    <w:rsid w:val="002F0616"/>
    <w:rsid w:val="002F3AB1"/>
    <w:rsid w:val="002F49B0"/>
    <w:rsid w:val="002F5216"/>
    <w:rsid w:val="002F5329"/>
    <w:rsid w:val="002F60F6"/>
    <w:rsid w:val="00301D9A"/>
    <w:rsid w:val="00303AF8"/>
    <w:rsid w:val="00303C7B"/>
    <w:rsid w:val="0030412B"/>
    <w:rsid w:val="00307073"/>
    <w:rsid w:val="00307B87"/>
    <w:rsid w:val="0031557F"/>
    <w:rsid w:val="003155A5"/>
    <w:rsid w:val="00317AB4"/>
    <w:rsid w:val="00323114"/>
    <w:rsid w:val="0032416F"/>
    <w:rsid w:val="0032442B"/>
    <w:rsid w:val="003253A6"/>
    <w:rsid w:val="003257B7"/>
    <w:rsid w:val="00327E0E"/>
    <w:rsid w:val="00330007"/>
    <w:rsid w:val="0033082D"/>
    <w:rsid w:val="00332967"/>
    <w:rsid w:val="0033322D"/>
    <w:rsid w:val="00334EE5"/>
    <w:rsid w:val="003370A4"/>
    <w:rsid w:val="0034098A"/>
    <w:rsid w:val="00341A6C"/>
    <w:rsid w:val="00343005"/>
    <w:rsid w:val="0035140B"/>
    <w:rsid w:val="00351E7E"/>
    <w:rsid w:val="00351F17"/>
    <w:rsid w:val="003531CC"/>
    <w:rsid w:val="003539D0"/>
    <w:rsid w:val="00354362"/>
    <w:rsid w:val="00354978"/>
    <w:rsid w:val="00356211"/>
    <w:rsid w:val="003566EB"/>
    <w:rsid w:val="00361336"/>
    <w:rsid w:val="00367FB0"/>
    <w:rsid w:val="00371011"/>
    <w:rsid w:val="00372846"/>
    <w:rsid w:val="00374A41"/>
    <w:rsid w:val="00375FEC"/>
    <w:rsid w:val="00381A6B"/>
    <w:rsid w:val="00387634"/>
    <w:rsid w:val="00387640"/>
    <w:rsid w:val="00390D84"/>
    <w:rsid w:val="0039182B"/>
    <w:rsid w:val="003918EC"/>
    <w:rsid w:val="00392C25"/>
    <w:rsid w:val="00394DB1"/>
    <w:rsid w:val="00395B4B"/>
    <w:rsid w:val="003A380D"/>
    <w:rsid w:val="003A39F8"/>
    <w:rsid w:val="003A6515"/>
    <w:rsid w:val="003B0F23"/>
    <w:rsid w:val="003C3FC2"/>
    <w:rsid w:val="003D02D1"/>
    <w:rsid w:val="003D08E6"/>
    <w:rsid w:val="003D1375"/>
    <w:rsid w:val="003D27BD"/>
    <w:rsid w:val="003D686F"/>
    <w:rsid w:val="003E11F8"/>
    <w:rsid w:val="003E3B1C"/>
    <w:rsid w:val="003F0A34"/>
    <w:rsid w:val="003F0CF0"/>
    <w:rsid w:val="003F3A33"/>
    <w:rsid w:val="003F49CC"/>
    <w:rsid w:val="00404A39"/>
    <w:rsid w:val="00404E96"/>
    <w:rsid w:val="004126B7"/>
    <w:rsid w:val="00413EC8"/>
    <w:rsid w:val="00414A98"/>
    <w:rsid w:val="004153C7"/>
    <w:rsid w:val="00417B58"/>
    <w:rsid w:val="00423282"/>
    <w:rsid w:val="00427185"/>
    <w:rsid w:val="00427568"/>
    <w:rsid w:val="00432653"/>
    <w:rsid w:val="004339D5"/>
    <w:rsid w:val="00436916"/>
    <w:rsid w:val="004373EC"/>
    <w:rsid w:val="00440F44"/>
    <w:rsid w:val="00443A9A"/>
    <w:rsid w:val="00454331"/>
    <w:rsid w:val="00460C04"/>
    <w:rsid w:val="00461D8A"/>
    <w:rsid w:val="004643B0"/>
    <w:rsid w:val="00465202"/>
    <w:rsid w:val="0047245D"/>
    <w:rsid w:val="004728A7"/>
    <w:rsid w:val="00472CC2"/>
    <w:rsid w:val="00484DB3"/>
    <w:rsid w:val="004909E0"/>
    <w:rsid w:val="0049531B"/>
    <w:rsid w:val="00495ECB"/>
    <w:rsid w:val="00497DD6"/>
    <w:rsid w:val="004A3CF5"/>
    <w:rsid w:val="004A51D8"/>
    <w:rsid w:val="004A5452"/>
    <w:rsid w:val="004A624E"/>
    <w:rsid w:val="004B630C"/>
    <w:rsid w:val="004C12D6"/>
    <w:rsid w:val="004C1B98"/>
    <w:rsid w:val="004C3837"/>
    <w:rsid w:val="004C4823"/>
    <w:rsid w:val="004C484E"/>
    <w:rsid w:val="004D07C3"/>
    <w:rsid w:val="004D07F5"/>
    <w:rsid w:val="004D0CF9"/>
    <w:rsid w:val="004D361E"/>
    <w:rsid w:val="004D48A0"/>
    <w:rsid w:val="004D7974"/>
    <w:rsid w:val="004E1342"/>
    <w:rsid w:val="004E422D"/>
    <w:rsid w:val="004E4D3E"/>
    <w:rsid w:val="004E4F3E"/>
    <w:rsid w:val="004E7205"/>
    <w:rsid w:val="004E7681"/>
    <w:rsid w:val="004F425A"/>
    <w:rsid w:val="004F4674"/>
    <w:rsid w:val="004F47B8"/>
    <w:rsid w:val="004F5269"/>
    <w:rsid w:val="004F7535"/>
    <w:rsid w:val="00502D75"/>
    <w:rsid w:val="00510FAF"/>
    <w:rsid w:val="00511BBC"/>
    <w:rsid w:val="00513E77"/>
    <w:rsid w:val="00515BB5"/>
    <w:rsid w:val="00521C2E"/>
    <w:rsid w:val="00524194"/>
    <w:rsid w:val="00525783"/>
    <w:rsid w:val="00525A0E"/>
    <w:rsid w:val="0052736D"/>
    <w:rsid w:val="00530C25"/>
    <w:rsid w:val="00531F1E"/>
    <w:rsid w:val="0053436E"/>
    <w:rsid w:val="00534579"/>
    <w:rsid w:val="00537AF6"/>
    <w:rsid w:val="00541FA5"/>
    <w:rsid w:val="00543C84"/>
    <w:rsid w:val="00546971"/>
    <w:rsid w:val="00547369"/>
    <w:rsid w:val="00554F0E"/>
    <w:rsid w:val="00556086"/>
    <w:rsid w:val="005560AC"/>
    <w:rsid w:val="00560AF7"/>
    <w:rsid w:val="00562BC9"/>
    <w:rsid w:val="00563440"/>
    <w:rsid w:val="00566523"/>
    <w:rsid w:val="00566968"/>
    <w:rsid w:val="00566B4D"/>
    <w:rsid w:val="005806E8"/>
    <w:rsid w:val="00583E57"/>
    <w:rsid w:val="00584877"/>
    <w:rsid w:val="00584B3F"/>
    <w:rsid w:val="00584D0F"/>
    <w:rsid w:val="00585833"/>
    <w:rsid w:val="005875F1"/>
    <w:rsid w:val="00593790"/>
    <w:rsid w:val="00595DEC"/>
    <w:rsid w:val="00596AD9"/>
    <w:rsid w:val="005A0EFB"/>
    <w:rsid w:val="005A27B3"/>
    <w:rsid w:val="005A354A"/>
    <w:rsid w:val="005A3D3B"/>
    <w:rsid w:val="005A4032"/>
    <w:rsid w:val="005A5375"/>
    <w:rsid w:val="005B5C3D"/>
    <w:rsid w:val="005B72A2"/>
    <w:rsid w:val="005C5811"/>
    <w:rsid w:val="005C720A"/>
    <w:rsid w:val="005C727A"/>
    <w:rsid w:val="005C7F07"/>
    <w:rsid w:val="005D09FE"/>
    <w:rsid w:val="005D5720"/>
    <w:rsid w:val="005E3571"/>
    <w:rsid w:val="005E5106"/>
    <w:rsid w:val="005E647F"/>
    <w:rsid w:val="005F3CD2"/>
    <w:rsid w:val="005F4A28"/>
    <w:rsid w:val="005F5449"/>
    <w:rsid w:val="005F54C6"/>
    <w:rsid w:val="00601231"/>
    <w:rsid w:val="00606D9C"/>
    <w:rsid w:val="00612CFC"/>
    <w:rsid w:val="00613E0E"/>
    <w:rsid w:val="0061440D"/>
    <w:rsid w:val="00615148"/>
    <w:rsid w:val="0061620E"/>
    <w:rsid w:val="00617FA5"/>
    <w:rsid w:val="00620327"/>
    <w:rsid w:val="00620C81"/>
    <w:rsid w:val="00623613"/>
    <w:rsid w:val="0063429D"/>
    <w:rsid w:val="00637D39"/>
    <w:rsid w:val="00643342"/>
    <w:rsid w:val="0064402C"/>
    <w:rsid w:val="00645615"/>
    <w:rsid w:val="00646249"/>
    <w:rsid w:val="00646824"/>
    <w:rsid w:val="00652B6F"/>
    <w:rsid w:val="0065410F"/>
    <w:rsid w:val="00656220"/>
    <w:rsid w:val="0065763A"/>
    <w:rsid w:val="00664324"/>
    <w:rsid w:val="00664328"/>
    <w:rsid w:val="00667408"/>
    <w:rsid w:val="00670910"/>
    <w:rsid w:val="00671B1F"/>
    <w:rsid w:val="006806A0"/>
    <w:rsid w:val="006823E0"/>
    <w:rsid w:val="00682DA8"/>
    <w:rsid w:val="006867DB"/>
    <w:rsid w:val="00686D57"/>
    <w:rsid w:val="00692A04"/>
    <w:rsid w:val="00692E22"/>
    <w:rsid w:val="00696B09"/>
    <w:rsid w:val="006A0306"/>
    <w:rsid w:val="006A6CBA"/>
    <w:rsid w:val="006B44C4"/>
    <w:rsid w:val="006B6CDA"/>
    <w:rsid w:val="006C176D"/>
    <w:rsid w:val="006C5457"/>
    <w:rsid w:val="006C6C7D"/>
    <w:rsid w:val="006D3104"/>
    <w:rsid w:val="006D327B"/>
    <w:rsid w:val="006D6B20"/>
    <w:rsid w:val="006D75CE"/>
    <w:rsid w:val="006E2B37"/>
    <w:rsid w:val="006E302B"/>
    <w:rsid w:val="006E3A5E"/>
    <w:rsid w:val="006E3D97"/>
    <w:rsid w:val="006E4922"/>
    <w:rsid w:val="006E66E3"/>
    <w:rsid w:val="006E6DAC"/>
    <w:rsid w:val="006F0A16"/>
    <w:rsid w:val="006F1B32"/>
    <w:rsid w:val="006F723B"/>
    <w:rsid w:val="006F7322"/>
    <w:rsid w:val="00702DE5"/>
    <w:rsid w:val="0070523A"/>
    <w:rsid w:val="00706E91"/>
    <w:rsid w:val="007070B4"/>
    <w:rsid w:val="007075B8"/>
    <w:rsid w:val="007103FA"/>
    <w:rsid w:val="00712D4E"/>
    <w:rsid w:val="00715C0F"/>
    <w:rsid w:val="00715F15"/>
    <w:rsid w:val="00723E46"/>
    <w:rsid w:val="00725DF9"/>
    <w:rsid w:val="00727560"/>
    <w:rsid w:val="007276EC"/>
    <w:rsid w:val="00727A44"/>
    <w:rsid w:val="00727D6F"/>
    <w:rsid w:val="00727F6C"/>
    <w:rsid w:val="00734A88"/>
    <w:rsid w:val="00735AA5"/>
    <w:rsid w:val="0073702B"/>
    <w:rsid w:val="007371FE"/>
    <w:rsid w:val="0074034D"/>
    <w:rsid w:val="007413B1"/>
    <w:rsid w:val="00745906"/>
    <w:rsid w:val="007468DD"/>
    <w:rsid w:val="00747C9C"/>
    <w:rsid w:val="00747F54"/>
    <w:rsid w:val="007516D8"/>
    <w:rsid w:val="00754F6D"/>
    <w:rsid w:val="0075797B"/>
    <w:rsid w:val="00760349"/>
    <w:rsid w:val="00764018"/>
    <w:rsid w:val="007647EB"/>
    <w:rsid w:val="00765B7C"/>
    <w:rsid w:val="00770977"/>
    <w:rsid w:val="00773645"/>
    <w:rsid w:val="0077381F"/>
    <w:rsid w:val="0077519D"/>
    <w:rsid w:val="007776D6"/>
    <w:rsid w:val="00780DAA"/>
    <w:rsid w:val="00784A19"/>
    <w:rsid w:val="007856F7"/>
    <w:rsid w:val="00785B10"/>
    <w:rsid w:val="00785F9A"/>
    <w:rsid w:val="007906A7"/>
    <w:rsid w:val="00790DB3"/>
    <w:rsid w:val="00792006"/>
    <w:rsid w:val="00792551"/>
    <w:rsid w:val="00793176"/>
    <w:rsid w:val="00795485"/>
    <w:rsid w:val="007A2C3B"/>
    <w:rsid w:val="007A361E"/>
    <w:rsid w:val="007A589A"/>
    <w:rsid w:val="007A69EF"/>
    <w:rsid w:val="007B38A0"/>
    <w:rsid w:val="007B39BC"/>
    <w:rsid w:val="007B5F4E"/>
    <w:rsid w:val="007B642A"/>
    <w:rsid w:val="007C0414"/>
    <w:rsid w:val="007C37EE"/>
    <w:rsid w:val="007C5889"/>
    <w:rsid w:val="007C6429"/>
    <w:rsid w:val="007D0765"/>
    <w:rsid w:val="007D7500"/>
    <w:rsid w:val="007E194E"/>
    <w:rsid w:val="007E263D"/>
    <w:rsid w:val="007E3F89"/>
    <w:rsid w:val="007E4D6E"/>
    <w:rsid w:val="007F0D55"/>
    <w:rsid w:val="007F2234"/>
    <w:rsid w:val="007F7138"/>
    <w:rsid w:val="0080310C"/>
    <w:rsid w:val="0080370A"/>
    <w:rsid w:val="0080755D"/>
    <w:rsid w:val="008102DA"/>
    <w:rsid w:val="00810F93"/>
    <w:rsid w:val="0081200F"/>
    <w:rsid w:val="0081298D"/>
    <w:rsid w:val="008167DB"/>
    <w:rsid w:val="00816A70"/>
    <w:rsid w:val="00821D64"/>
    <w:rsid w:val="00822FAB"/>
    <w:rsid w:val="00823053"/>
    <w:rsid w:val="00825A4C"/>
    <w:rsid w:val="008262D0"/>
    <w:rsid w:val="00833FC4"/>
    <w:rsid w:val="00840B31"/>
    <w:rsid w:val="00842655"/>
    <w:rsid w:val="00846FBA"/>
    <w:rsid w:val="0085210B"/>
    <w:rsid w:val="0085443C"/>
    <w:rsid w:val="008579B8"/>
    <w:rsid w:val="00860450"/>
    <w:rsid w:val="008629B3"/>
    <w:rsid w:val="00865169"/>
    <w:rsid w:val="008678A0"/>
    <w:rsid w:val="00870FA6"/>
    <w:rsid w:val="00871445"/>
    <w:rsid w:val="00872780"/>
    <w:rsid w:val="008734A9"/>
    <w:rsid w:val="0087402D"/>
    <w:rsid w:val="00874836"/>
    <w:rsid w:val="00874CD4"/>
    <w:rsid w:val="00876780"/>
    <w:rsid w:val="008769C7"/>
    <w:rsid w:val="00880352"/>
    <w:rsid w:val="00881E68"/>
    <w:rsid w:val="00892580"/>
    <w:rsid w:val="00892B14"/>
    <w:rsid w:val="00897947"/>
    <w:rsid w:val="008A0E28"/>
    <w:rsid w:val="008A4987"/>
    <w:rsid w:val="008A5D6E"/>
    <w:rsid w:val="008A6E56"/>
    <w:rsid w:val="008A6E61"/>
    <w:rsid w:val="008B0C15"/>
    <w:rsid w:val="008B44EF"/>
    <w:rsid w:val="008B5720"/>
    <w:rsid w:val="008B5DE2"/>
    <w:rsid w:val="008B7211"/>
    <w:rsid w:val="008C7BB4"/>
    <w:rsid w:val="008D1B00"/>
    <w:rsid w:val="008E13E1"/>
    <w:rsid w:val="008E4408"/>
    <w:rsid w:val="008E74DA"/>
    <w:rsid w:val="008F0729"/>
    <w:rsid w:val="008F117A"/>
    <w:rsid w:val="008F1CA3"/>
    <w:rsid w:val="008F1EBB"/>
    <w:rsid w:val="008F2BE6"/>
    <w:rsid w:val="008F6980"/>
    <w:rsid w:val="008F79FE"/>
    <w:rsid w:val="008F7E58"/>
    <w:rsid w:val="00906601"/>
    <w:rsid w:val="00912D76"/>
    <w:rsid w:val="00914957"/>
    <w:rsid w:val="009152D4"/>
    <w:rsid w:val="00915A14"/>
    <w:rsid w:val="00916CC2"/>
    <w:rsid w:val="00920DAD"/>
    <w:rsid w:val="00922B00"/>
    <w:rsid w:val="00924304"/>
    <w:rsid w:val="00926007"/>
    <w:rsid w:val="009321AD"/>
    <w:rsid w:val="00932D99"/>
    <w:rsid w:val="00936C9B"/>
    <w:rsid w:val="009373D0"/>
    <w:rsid w:val="0093777B"/>
    <w:rsid w:val="0094506A"/>
    <w:rsid w:val="00945907"/>
    <w:rsid w:val="00945E3C"/>
    <w:rsid w:val="009502DF"/>
    <w:rsid w:val="009615B0"/>
    <w:rsid w:val="00962A4A"/>
    <w:rsid w:val="00963F54"/>
    <w:rsid w:val="00964B3E"/>
    <w:rsid w:val="0096740F"/>
    <w:rsid w:val="00970CA5"/>
    <w:rsid w:val="00970EE6"/>
    <w:rsid w:val="009718E3"/>
    <w:rsid w:val="00973CDA"/>
    <w:rsid w:val="00976037"/>
    <w:rsid w:val="009762A4"/>
    <w:rsid w:val="00980C85"/>
    <w:rsid w:val="00982344"/>
    <w:rsid w:val="00982C7F"/>
    <w:rsid w:val="00993210"/>
    <w:rsid w:val="009A39F1"/>
    <w:rsid w:val="009A6EDC"/>
    <w:rsid w:val="009B0EEE"/>
    <w:rsid w:val="009B18CB"/>
    <w:rsid w:val="009B1924"/>
    <w:rsid w:val="009B2118"/>
    <w:rsid w:val="009B2862"/>
    <w:rsid w:val="009B7268"/>
    <w:rsid w:val="009C15FB"/>
    <w:rsid w:val="009C1E9D"/>
    <w:rsid w:val="009C5DFE"/>
    <w:rsid w:val="009C722D"/>
    <w:rsid w:val="009D1B20"/>
    <w:rsid w:val="009D3877"/>
    <w:rsid w:val="009E139E"/>
    <w:rsid w:val="009E256A"/>
    <w:rsid w:val="009E45A9"/>
    <w:rsid w:val="009E5B3C"/>
    <w:rsid w:val="009E6F97"/>
    <w:rsid w:val="009E7A42"/>
    <w:rsid w:val="009F14D9"/>
    <w:rsid w:val="00A02E8F"/>
    <w:rsid w:val="00A03AB7"/>
    <w:rsid w:val="00A063A4"/>
    <w:rsid w:val="00A10738"/>
    <w:rsid w:val="00A109AC"/>
    <w:rsid w:val="00A1227C"/>
    <w:rsid w:val="00A122C3"/>
    <w:rsid w:val="00A12589"/>
    <w:rsid w:val="00A1489C"/>
    <w:rsid w:val="00A211A4"/>
    <w:rsid w:val="00A26246"/>
    <w:rsid w:val="00A27C19"/>
    <w:rsid w:val="00A3276C"/>
    <w:rsid w:val="00A40967"/>
    <w:rsid w:val="00A41648"/>
    <w:rsid w:val="00A42CBA"/>
    <w:rsid w:val="00A43774"/>
    <w:rsid w:val="00A44302"/>
    <w:rsid w:val="00A467CF"/>
    <w:rsid w:val="00A507FA"/>
    <w:rsid w:val="00A571A3"/>
    <w:rsid w:val="00A72568"/>
    <w:rsid w:val="00A730D0"/>
    <w:rsid w:val="00A74407"/>
    <w:rsid w:val="00A77010"/>
    <w:rsid w:val="00A8206D"/>
    <w:rsid w:val="00A8426B"/>
    <w:rsid w:val="00A845B6"/>
    <w:rsid w:val="00A859B4"/>
    <w:rsid w:val="00A87277"/>
    <w:rsid w:val="00A94514"/>
    <w:rsid w:val="00A948C9"/>
    <w:rsid w:val="00A95638"/>
    <w:rsid w:val="00A969B0"/>
    <w:rsid w:val="00AA0BBA"/>
    <w:rsid w:val="00AA1D34"/>
    <w:rsid w:val="00AA46CD"/>
    <w:rsid w:val="00AA49C1"/>
    <w:rsid w:val="00AA4C0D"/>
    <w:rsid w:val="00AA4E9C"/>
    <w:rsid w:val="00AB3017"/>
    <w:rsid w:val="00AB35E6"/>
    <w:rsid w:val="00AB4F6B"/>
    <w:rsid w:val="00AB776E"/>
    <w:rsid w:val="00AC147D"/>
    <w:rsid w:val="00AC1653"/>
    <w:rsid w:val="00AC1CC7"/>
    <w:rsid w:val="00AC369F"/>
    <w:rsid w:val="00AC4596"/>
    <w:rsid w:val="00AD1866"/>
    <w:rsid w:val="00AD3B03"/>
    <w:rsid w:val="00AD4F6C"/>
    <w:rsid w:val="00AD6D95"/>
    <w:rsid w:val="00AD7ADE"/>
    <w:rsid w:val="00AE0B60"/>
    <w:rsid w:val="00AE3A6A"/>
    <w:rsid w:val="00AE4780"/>
    <w:rsid w:val="00AE79B4"/>
    <w:rsid w:val="00AE7FC8"/>
    <w:rsid w:val="00AF09ED"/>
    <w:rsid w:val="00AF4C65"/>
    <w:rsid w:val="00AF6193"/>
    <w:rsid w:val="00AF66D1"/>
    <w:rsid w:val="00AF6F95"/>
    <w:rsid w:val="00B01F77"/>
    <w:rsid w:val="00B04C6E"/>
    <w:rsid w:val="00B062D2"/>
    <w:rsid w:val="00B07CEC"/>
    <w:rsid w:val="00B13DFE"/>
    <w:rsid w:val="00B16743"/>
    <w:rsid w:val="00B17684"/>
    <w:rsid w:val="00B17C4A"/>
    <w:rsid w:val="00B20004"/>
    <w:rsid w:val="00B20D8E"/>
    <w:rsid w:val="00B22271"/>
    <w:rsid w:val="00B2260D"/>
    <w:rsid w:val="00B2531F"/>
    <w:rsid w:val="00B26F35"/>
    <w:rsid w:val="00B31741"/>
    <w:rsid w:val="00B3256D"/>
    <w:rsid w:val="00B33A13"/>
    <w:rsid w:val="00B33B77"/>
    <w:rsid w:val="00B34DE3"/>
    <w:rsid w:val="00B36FC1"/>
    <w:rsid w:val="00B40622"/>
    <w:rsid w:val="00B46B59"/>
    <w:rsid w:val="00B473AB"/>
    <w:rsid w:val="00B60B86"/>
    <w:rsid w:val="00B66438"/>
    <w:rsid w:val="00B71C59"/>
    <w:rsid w:val="00B75A0C"/>
    <w:rsid w:val="00B800EA"/>
    <w:rsid w:val="00B80FF7"/>
    <w:rsid w:val="00B825EB"/>
    <w:rsid w:val="00B85A33"/>
    <w:rsid w:val="00BA158E"/>
    <w:rsid w:val="00BA765C"/>
    <w:rsid w:val="00BB2A57"/>
    <w:rsid w:val="00BB53A0"/>
    <w:rsid w:val="00BB59FD"/>
    <w:rsid w:val="00BB5E10"/>
    <w:rsid w:val="00BB686E"/>
    <w:rsid w:val="00BB6CC0"/>
    <w:rsid w:val="00BC01E0"/>
    <w:rsid w:val="00BC1512"/>
    <w:rsid w:val="00BC2DEC"/>
    <w:rsid w:val="00BD14E9"/>
    <w:rsid w:val="00BD2496"/>
    <w:rsid w:val="00BD275A"/>
    <w:rsid w:val="00BD5ACB"/>
    <w:rsid w:val="00BE1CD5"/>
    <w:rsid w:val="00BE5711"/>
    <w:rsid w:val="00BF15BF"/>
    <w:rsid w:val="00BF4A20"/>
    <w:rsid w:val="00BF5751"/>
    <w:rsid w:val="00C00027"/>
    <w:rsid w:val="00C132F9"/>
    <w:rsid w:val="00C1489A"/>
    <w:rsid w:val="00C15A64"/>
    <w:rsid w:val="00C17B9D"/>
    <w:rsid w:val="00C22587"/>
    <w:rsid w:val="00C22847"/>
    <w:rsid w:val="00C22BE5"/>
    <w:rsid w:val="00C25880"/>
    <w:rsid w:val="00C26DB8"/>
    <w:rsid w:val="00C316B3"/>
    <w:rsid w:val="00C37217"/>
    <w:rsid w:val="00C438A2"/>
    <w:rsid w:val="00C47D4F"/>
    <w:rsid w:val="00C50828"/>
    <w:rsid w:val="00C5265A"/>
    <w:rsid w:val="00C5275E"/>
    <w:rsid w:val="00C534E1"/>
    <w:rsid w:val="00C607C5"/>
    <w:rsid w:val="00C61307"/>
    <w:rsid w:val="00C6738B"/>
    <w:rsid w:val="00C7017C"/>
    <w:rsid w:val="00C7402F"/>
    <w:rsid w:val="00C76C6D"/>
    <w:rsid w:val="00C9069E"/>
    <w:rsid w:val="00C93CE0"/>
    <w:rsid w:val="00C9525A"/>
    <w:rsid w:val="00C95EAC"/>
    <w:rsid w:val="00C975FD"/>
    <w:rsid w:val="00CA0B51"/>
    <w:rsid w:val="00CA51E6"/>
    <w:rsid w:val="00CA7C40"/>
    <w:rsid w:val="00CB2635"/>
    <w:rsid w:val="00CB4ADF"/>
    <w:rsid w:val="00CB5271"/>
    <w:rsid w:val="00CB7F2D"/>
    <w:rsid w:val="00CC3B6F"/>
    <w:rsid w:val="00CC546D"/>
    <w:rsid w:val="00CD4481"/>
    <w:rsid w:val="00CD6FE0"/>
    <w:rsid w:val="00CE2870"/>
    <w:rsid w:val="00CE5C8D"/>
    <w:rsid w:val="00CE7290"/>
    <w:rsid w:val="00CF0058"/>
    <w:rsid w:val="00CF1512"/>
    <w:rsid w:val="00CF2AA2"/>
    <w:rsid w:val="00CF5E3A"/>
    <w:rsid w:val="00CF7DCA"/>
    <w:rsid w:val="00D010D8"/>
    <w:rsid w:val="00D015F6"/>
    <w:rsid w:val="00D03769"/>
    <w:rsid w:val="00D054D7"/>
    <w:rsid w:val="00D07DC2"/>
    <w:rsid w:val="00D10AEF"/>
    <w:rsid w:val="00D13812"/>
    <w:rsid w:val="00D1539D"/>
    <w:rsid w:val="00D15E90"/>
    <w:rsid w:val="00D200E0"/>
    <w:rsid w:val="00D21786"/>
    <w:rsid w:val="00D22023"/>
    <w:rsid w:val="00D24CAF"/>
    <w:rsid w:val="00D26F8D"/>
    <w:rsid w:val="00D26FEB"/>
    <w:rsid w:val="00D31FB1"/>
    <w:rsid w:val="00D34E2D"/>
    <w:rsid w:val="00D40B25"/>
    <w:rsid w:val="00D41699"/>
    <w:rsid w:val="00D436CB"/>
    <w:rsid w:val="00D43C9F"/>
    <w:rsid w:val="00D440A1"/>
    <w:rsid w:val="00D44604"/>
    <w:rsid w:val="00D4514F"/>
    <w:rsid w:val="00D45A9F"/>
    <w:rsid w:val="00D45E4B"/>
    <w:rsid w:val="00D466D2"/>
    <w:rsid w:val="00D50176"/>
    <w:rsid w:val="00D53225"/>
    <w:rsid w:val="00D613A7"/>
    <w:rsid w:val="00D661BC"/>
    <w:rsid w:val="00D7310A"/>
    <w:rsid w:val="00D7540B"/>
    <w:rsid w:val="00D773B4"/>
    <w:rsid w:val="00D95E2E"/>
    <w:rsid w:val="00DA2279"/>
    <w:rsid w:val="00DA2EE9"/>
    <w:rsid w:val="00DA3143"/>
    <w:rsid w:val="00DA4CFF"/>
    <w:rsid w:val="00DB0675"/>
    <w:rsid w:val="00DB0AE5"/>
    <w:rsid w:val="00DB40AE"/>
    <w:rsid w:val="00DB554F"/>
    <w:rsid w:val="00DC16B6"/>
    <w:rsid w:val="00DC309A"/>
    <w:rsid w:val="00DC5A95"/>
    <w:rsid w:val="00DC7D95"/>
    <w:rsid w:val="00DD1161"/>
    <w:rsid w:val="00DD2CA1"/>
    <w:rsid w:val="00DD49D9"/>
    <w:rsid w:val="00DD5484"/>
    <w:rsid w:val="00DD5F9D"/>
    <w:rsid w:val="00DD6277"/>
    <w:rsid w:val="00DE0899"/>
    <w:rsid w:val="00DE0C69"/>
    <w:rsid w:val="00DE333E"/>
    <w:rsid w:val="00DE6F0C"/>
    <w:rsid w:val="00DE7137"/>
    <w:rsid w:val="00DF139B"/>
    <w:rsid w:val="00DF4DA2"/>
    <w:rsid w:val="00DF57DD"/>
    <w:rsid w:val="00DF5D23"/>
    <w:rsid w:val="00DF6F64"/>
    <w:rsid w:val="00E009A0"/>
    <w:rsid w:val="00E02D84"/>
    <w:rsid w:val="00E05124"/>
    <w:rsid w:val="00E05362"/>
    <w:rsid w:val="00E05448"/>
    <w:rsid w:val="00E054B8"/>
    <w:rsid w:val="00E05B0B"/>
    <w:rsid w:val="00E10A83"/>
    <w:rsid w:val="00E13314"/>
    <w:rsid w:val="00E133D1"/>
    <w:rsid w:val="00E13C29"/>
    <w:rsid w:val="00E25525"/>
    <w:rsid w:val="00E25F09"/>
    <w:rsid w:val="00E30742"/>
    <w:rsid w:val="00E3287F"/>
    <w:rsid w:val="00E32E4B"/>
    <w:rsid w:val="00E33024"/>
    <w:rsid w:val="00E335BB"/>
    <w:rsid w:val="00E344D7"/>
    <w:rsid w:val="00E35071"/>
    <w:rsid w:val="00E40F64"/>
    <w:rsid w:val="00E42409"/>
    <w:rsid w:val="00E44BB8"/>
    <w:rsid w:val="00E47954"/>
    <w:rsid w:val="00E47FE2"/>
    <w:rsid w:val="00E54C43"/>
    <w:rsid w:val="00E56A69"/>
    <w:rsid w:val="00E57E8D"/>
    <w:rsid w:val="00E648DC"/>
    <w:rsid w:val="00E65DE3"/>
    <w:rsid w:val="00E66402"/>
    <w:rsid w:val="00E7100B"/>
    <w:rsid w:val="00E72BEE"/>
    <w:rsid w:val="00E75005"/>
    <w:rsid w:val="00E76EBF"/>
    <w:rsid w:val="00E779FA"/>
    <w:rsid w:val="00E823E7"/>
    <w:rsid w:val="00E85D92"/>
    <w:rsid w:val="00E86021"/>
    <w:rsid w:val="00E87F2A"/>
    <w:rsid w:val="00E90E77"/>
    <w:rsid w:val="00E948FC"/>
    <w:rsid w:val="00E9653B"/>
    <w:rsid w:val="00E97417"/>
    <w:rsid w:val="00EA1A79"/>
    <w:rsid w:val="00EA1B1D"/>
    <w:rsid w:val="00EA2089"/>
    <w:rsid w:val="00EA2D78"/>
    <w:rsid w:val="00EA5492"/>
    <w:rsid w:val="00EB03BD"/>
    <w:rsid w:val="00EB16EB"/>
    <w:rsid w:val="00EB454E"/>
    <w:rsid w:val="00EB6194"/>
    <w:rsid w:val="00EB61B3"/>
    <w:rsid w:val="00EC0674"/>
    <w:rsid w:val="00EC35FD"/>
    <w:rsid w:val="00EC3820"/>
    <w:rsid w:val="00EC58E5"/>
    <w:rsid w:val="00EC5D6B"/>
    <w:rsid w:val="00EC6F8D"/>
    <w:rsid w:val="00ED0476"/>
    <w:rsid w:val="00ED3B7A"/>
    <w:rsid w:val="00ED46E1"/>
    <w:rsid w:val="00ED4F4D"/>
    <w:rsid w:val="00ED78D0"/>
    <w:rsid w:val="00EE1859"/>
    <w:rsid w:val="00EE51D7"/>
    <w:rsid w:val="00EE55C0"/>
    <w:rsid w:val="00EE6CAF"/>
    <w:rsid w:val="00EE7983"/>
    <w:rsid w:val="00EE7FD5"/>
    <w:rsid w:val="00EF06C0"/>
    <w:rsid w:val="00EF1817"/>
    <w:rsid w:val="00EF3FD0"/>
    <w:rsid w:val="00EF4E05"/>
    <w:rsid w:val="00F00B93"/>
    <w:rsid w:val="00F029F0"/>
    <w:rsid w:val="00F032BB"/>
    <w:rsid w:val="00F06923"/>
    <w:rsid w:val="00F11EA3"/>
    <w:rsid w:val="00F14442"/>
    <w:rsid w:val="00F20A52"/>
    <w:rsid w:val="00F20C06"/>
    <w:rsid w:val="00F22C55"/>
    <w:rsid w:val="00F24A54"/>
    <w:rsid w:val="00F26F24"/>
    <w:rsid w:val="00F330E0"/>
    <w:rsid w:val="00F342A0"/>
    <w:rsid w:val="00F377A1"/>
    <w:rsid w:val="00F42DFB"/>
    <w:rsid w:val="00F45862"/>
    <w:rsid w:val="00F60E84"/>
    <w:rsid w:val="00F61CF3"/>
    <w:rsid w:val="00F61DE7"/>
    <w:rsid w:val="00F62449"/>
    <w:rsid w:val="00F62A67"/>
    <w:rsid w:val="00F65CCA"/>
    <w:rsid w:val="00F72982"/>
    <w:rsid w:val="00F73E09"/>
    <w:rsid w:val="00F80832"/>
    <w:rsid w:val="00F93246"/>
    <w:rsid w:val="00F94D2C"/>
    <w:rsid w:val="00F954C3"/>
    <w:rsid w:val="00FA4A91"/>
    <w:rsid w:val="00FB138E"/>
    <w:rsid w:val="00FB44E0"/>
    <w:rsid w:val="00FB6729"/>
    <w:rsid w:val="00FB6F5D"/>
    <w:rsid w:val="00FC0C73"/>
    <w:rsid w:val="00FC6FB0"/>
    <w:rsid w:val="00FD2756"/>
    <w:rsid w:val="00FD28A3"/>
    <w:rsid w:val="00FD344F"/>
    <w:rsid w:val="00FD7E9A"/>
    <w:rsid w:val="00FE4014"/>
    <w:rsid w:val="00FE5B1E"/>
    <w:rsid w:val="00FF374E"/>
    <w:rsid w:val="00FF631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1310E"/>
  <w15:docId w15:val="{F22C4B9B-245A-4BB8-955D-C994A1B4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semiHidden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BDAB6-ED16-4DF0-A3EA-60AA9A6C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2290</TotalTime>
  <Pages>14</Pages>
  <Words>3756</Words>
  <Characters>22166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25871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402</cp:revision>
  <cp:lastPrinted>2014-02-04T11:11:00Z</cp:lastPrinted>
  <dcterms:created xsi:type="dcterms:W3CDTF">2020-05-31T14:08:00Z</dcterms:created>
  <dcterms:modified xsi:type="dcterms:W3CDTF">2022-04-26T09:36:00Z</dcterms:modified>
</cp:coreProperties>
</file>